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98CDE7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297366">
        <w:t>.2776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201243E"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3650E6" w:rsidRPr="003650E6">
        <w:rPr>
          <w:bCs/>
        </w:rPr>
        <w:t>Sooda tee ehitamine</w:t>
      </w:r>
    </w:p>
    <w:p w14:paraId="4E15066B" w14:textId="77777777" w:rsidR="00F3294C" w:rsidRPr="00F3294C" w:rsidRDefault="00A91140" w:rsidP="006E218C">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F3294C" w:rsidRPr="00F3294C">
        <w:rPr>
          <w:bCs/>
        </w:rPr>
        <w:t xml:space="preserve">261766 </w:t>
      </w:r>
    </w:p>
    <w:p w14:paraId="21729C8F" w14:textId="2DEF3D72" w:rsidR="00A91140" w:rsidRPr="00293C40" w:rsidRDefault="00A91140" w:rsidP="006E218C">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C1EA801" w:rsidR="000C4D34" w:rsidRDefault="000C4D34">
      <w:pPr>
        <w:pStyle w:val="Loendilik"/>
        <w:numPr>
          <w:ilvl w:val="1"/>
          <w:numId w:val="3"/>
        </w:numPr>
        <w:ind w:left="567" w:hanging="567"/>
        <w:jc w:val="both"/>
      </w:pPr>
      <w:r w:rsidRPr="00293C40">
        <w:t xml:space="preserve">Hankemenetluse liik: </w:t>
      </w:r>
      <w:r w:rsidR="00043D49">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978904C"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1C7314">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5639434"/>
      <w:bookmarkStart w:id="7" w:name="_Hlk125549183"/>
      <w:r w:rsidR="00E14886" w:rsidRPr="00E14886">
        <w:rPr>
          <w:bCs/>
        </w:rPr>
        <w:t>S</w:t>
      </w:r>
      <w:r w:rsidR="00100C88">
        <w:rPr>
          <w:bCs/>
        </w:rPr>
        <w:t>ooda</w:t>
      </w:r>
      <w:r w:rsidR="00E14886" w:rsidRPr="00E14886">
        <w:rPr>
          <w:bCs/>
        </w:rPr>
        <w:t xml:space="preserve"> tee</w:t>
      </w:r>
      <w:r w:rsidR="008E2119" w:rsidRPr="008E2119">
        <w:rPr>
          <w:bCs/>
        </w:rPr>
        <w:t xml:space="preserve"> </w:t>
      </w:r>
      <w:r w:rsidR="008E2119">
        <w:rPr>
          <w:rFonts w:eastAsia="Calibri"/>
          <w:bCs/>
          <w:lang w:eastAsia="en-US"/>
        </w:rPr>
        <w:t>(</w:t>
      </w:r>
      <w:r w:rsidR="00100C88">
        <w:rPr>
          <w:rFonts w:eastAsia="Calibri"/>
          <w:bCs/>
          <w:lang w:eastAsia="en-US"/>
        </w:rPr>
        <w:t>0</w:t>
      </w:r>
      <w:r w:rsidR="00E14886">
        <w:rPr>
          <w:rFonts w:eastAsia="Calibri"/>
          <w:bCs/>
          <w:lang w:eastAsia="en-US"/>
        </w:rPr>
        <w:t>,</w:t>
      </w:r>
      <w:r w:rsidR="00100C88">
        <w:rPr>
          <w:rFonts w:eastAsia="Calibri"/>
          <w:bCs/>
          <w:lang w:eastAsia="en-US"/>
        </w:rPr>
        <w:t>4</w:t>
      </w:r>
      <w:r w:rsidR="00E14886">
        <w:rPr>
          <w:rFonts w:eastAsia="Calibri"/>
          <w:bCs/>
          <w:lang w:eastAsia="en-US"/>
        </w:rPr>
        <w:t>9</w:t>
      </w:r>
      <w:r w:rsidR="008E2119">
        <w:rPr>
          <w:rFonts w:eastAsia="Calibri"/>
          <w:bCs/>
          <w:lang w:eastAsia="en-US"/>
        </w:rPr>
        <w:t xml:space="preserve"> km)</w:t>
      </w:r>
      <w:r w:rsidR="00E0634C" w:rsidRPr="00711DA4">
        <w:rPr>
          <w:rFonts w:eastAsia="Calibri"/>
          <w:bCs/>
          <w:lang w:eastAsia="en-US"/>
        </w:rPr>
        <w:t xml:space="preserve">, </w:t>
      </w:r>
      <w:r w:rsidR="00EE0A35" w:rsidRPr="00711DA4">
        <w:rPr>
          <w:bCs/>
        </w:rPr>
        <w:t>mis asu</w:t>
      </w:r>
      <w:r w:rsidR="008E2119">
        <w:rPr>
          <w:bCs/>
        </w:rPr>
        <w:t>b</w:t>
      </w:r>
      <w:r w:rsidR="00EE0A35" w:rsidRPr="00711DA4">
        <w:rPr>
          <w:bCs/>
        </w:rPr>
        <w:t xml:space="preserve"> </w:t>
      </w:r>
      <w:bookmarkEnd w:id="0"/>
      <w:bookmarkEnd w:id="1"/>
      <w:r w:rsidR="00100C88">
        <w:rPr>
          <w:bCs/>
        </w:rPr>
        <w:t>Harju</w:t>
      </w:r>
      <w:r w:rsidR="00EE0A35" w:rsidRPr="00711DA4">
        <w:rPr>
          <w:bCs/>
        </w:rPr>
        <w:t xml:space="preserve"> maakonnas, </w:t>
      </w:r>
      <w:r w:rsidR="00D10CD3">
        <w:rPr>
          <w:bCs/>
        </w:rPr>
        <w:t>Lääne-Harju</w:t>
      </w:r>
      <w:r w:rsidR="00EE0A35" w:rsidRPr="00711DA4">
        <w:rPr>
          <w:bCs/>
        </w:rPr>
        <w:t xml:space="preserve"> vallas, </w:t>
      </w:r>
      <w:bookmarkEnd w:id="2"/>
      <w:bookmarkEnd w:id="3"/>
      <w:bookmarkEnd w:id="4"/>
      <w:bookmarkEnd w:id="5"/>
      <w:bookmarkEnd w:id="6"/>
      <w:r w:rsidR="00D10CD3">
        <w:rPr>
          <w:bCs/>
        </w:rPr>
        <w:t>Klooga alevik</w:t>
      </w:r>
      <w:r w:rsidR="00043D49">
        <w:rPr>
          <w:bCs/>
        </w:rPr>
        <w:t>, ehitustööde teostamiseks</w:t>
      </w:r>
      <w:r w:rsidR="00EE0A35" w:rsidRPr="00CD4BFE">
        <w:rPr>
          <w:bCs/>
        </w:rPr>
        <w:t>.</w:t>
      </w:r>
      <w:bookmarkEnd w:id="7"/>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DB5ED1E"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D10CD3">
        <w:rPr>
          <w:b/>
          <w:bCs/>
        </w:rPr>
        <w:t>Kobras</w:t>
      </w:r>
      <w:r w:rsidR="00D20BC0">
        <w:rPr>
          <w:b/>
          <w:bCs/>
        </w:rPr>
        <w:t xml:space="preserve"> AS</w:t>
      </w:r>
      <w:r w:rsidR="0024674B" w:rsidRPr="007D478A">
        <w:t xml:space="preserve"> poolt koostatud</w:t>
      </w:r>
      <w:r w:rsidR="0024674B">
        <w:t xml:space="preserve"> „</w:t>
      </w:r>
      <w:r w:rsidR="00D10CD3" w:rsidRPr="00D10CD3">
        <w:t>Sooda tee ehit</w:t>
      </w:r>
      <w:r w:rsidR="00D10CD3">
        <w:t>us</w:t>
      </w:r>
      <w:r w:rsidR="005C4C89">
        <w:t>projekt</w:t>
      </w:r>
      <w:r w:rsidR="0024674B" w:rsidRPr="004E2589">
        <w:t>“</w:t>
      </w:r>
      <w:r w:rsidR="0024674B" w:rsidRPr="00281267">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603AB71"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2348B" w:rsidRPr="00420CC1">
        <w:t xml:space="preserve">Romet Riiman tel: 526 1698, e-post: </w:t>
      </w:r>
      <w:hyperlink r:id="rId9" w:history="1">
        <w:r w:rsidR="00F2348B" w:rsidRPr="007812B0">
          <w:rPr>
            <w:rStyle w:val="Hperlink"/>
          </w:rPr>
          <w:t>romet.riiman@rmk.ee</w:t>
        </w:r>
      </w:hyperlink>
      <w:r w:rsidR="00F2348B">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CD1DCB4" w:rsidR="00664C0C" w:rsidRDefault="00664C0C" w:rsidP="00664C0C">
      <w:pPr>
        <w:jc w:val="both"/>
      </w:pPr>
      <w:r>
        <w:t xml:space="preserve">5.1. </w:t>
      </w:r>
      <w:r w:rsidR="00465B96" w:rsidRPr="00465B96">
        <w:t>Pakkuja peab esitama RHS § 90 ko</w:t>
      </w:r>
      <w:r w:rsidR="009C5E36">
        <w:t xml:space="preserve">hase pakkumuse </w:t>
      </w:r>
      <w:r w:rsidR="009C5E36" w:rsidRPr="006E23AF">
        <w:rPr>
          <w:b/>
          <w:bCs/>
        </w:rPr>
        <w:t>tagatise summas 1</w:t>
      </w:r>
      <w:r w:rsidR="0044438F" w:rsidRPr="006E23AF">
        <w:rPr>
          <w:b/>
          <w:bCs/>
        </w:rPr>
        <w:t>0</w:t>
      </w:r>
      <w:r w:rsidR="00465B96" w:rsidRPr="006E23AF">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9D288F" w:rsidRPr="009D288F">
        <w:rPr>
          <w:bCs/>
          <w:i/>
        </w:rPr>
        <w:t>Sooda tee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 xml:space="preserve">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w:t>
      </w:r>
      <w:r w:rsidRPr="00DD0561">
        <w:lastRenderedPageBreak/>
        <w:t>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49F1E9E" w14:textId="0D1955BF" w:rsidR="00736557" w:rsidRPr="003532BB" w:rsidRDefault="00396F1E" w:rsidP="00736557">
      <w:pPr>
        <w:suppressAutoHyphens w:val="0"/>
        <w:autoSpaceDE w:val="0"/>
        <w:autoSpaceDN w:val="0"/>
        <w:adjustRightInd w:val="0"/>
        <w:jc w:val="both"/>
        <w:rPr>
          <w:rFonts w:eastAsia="Calibri"/>
          <w:bCs/>
          <w:lang w:eastAsia="en-US"/>
        </w:rPr>
      </w:pPr>
      <w:r w:rsidRPr="00396F1E">
        <w:rPr>
          <w:rFonts w:eastAsia="Calibri"/>
          <w:bCs/>
          <w:lang w:eastAsia="en-US"/>
        </w:rPr>
        <w:t xml:space="preserve">Sooda tee (0,49 km) asub Harju maakonnas, Lääne-Harju vallas, Klooga </w:t>
      </w:r>
      <w:r w:rsidRPr="003532BB">
        <w:rPr>
          <w:rFonts w:eastAsia="Calibri"/>
          <w:bCs/>
          <w:lang w:eastAsia="en-US"/>
        </w:rPr>
        <w:t>alevik</w:t>
      </w:r>
      <w:r w:rsidR="00542C81" w:rsidRPr="003532BB">
        <w:rPr>
          <w:rFonts w:eastAsia="Calibri"/>
          <w:bCs/>
          <w:lang w:eastAsia="en-US"/>
        </w:rPr>
        <w:t xml:space="preserve">us, RMK </w:t>
      </w:r>
      <w:r w:rsidR="001E2586" w:rsidRPr="003532BB">
        <w:rPr>
          <w:rFonts w:eastAsia="Calibri"/>
          <w:bCs/>
          <w:lang w:eastAsia="en-US"/>
        </w:rPr>
        <w:t xml:space="preserve">kinnistul </w:t>
      </w:r>
      <w:r w:rsidR="006950B8" w:rsidRPr="003532BB">
        <w:rPr>
          <w:rFonts w:eastAsia="Calibri"/>
          <w:bCs/>
          <w:lang w:eastAsia="en-US"/>
        </w:rPr>
        <w:t>29501</w:t>
      </w:r>
      <w:r w:rsidR="00843D49" w:rsidRPr="003532BB">
        <w:rPr>
          <w:rFonts w:eastAsia="Calibri"/>
          <w:bCs/>
          <w:lang w:eastAsia="en-US"/>
        </w:rPr>
        <w:t>:00</w:t>
      </w:r>
      <w:r w:rsidR="006950B8" w:rsidRPr="003532BB">
        <w:rPr>
          <w:rFonts w:eastAsia="Calibri"/>
          <w:bCs/>
          <w:lang w:eastAsia="en-US"/>
        </w:rPr>
        <w:t>7</w:t>
      </w:r>
      <w:r w:rsidR="00843D49" w:rsidRPr="003532BB">
        <w:rPr>
          <w:rFonts w:eastAsia="Calibri"/>
          <w:bCs/>
          <w:lang w:eastAsia="en-US"/>
        </w:rPr>
        <w:t>:02</w:t>
      </w:r>
      <w:r w:rsidR="006950B8" w:rsidRPr="003532BB">
        <w:rPr>
          <w:rFonts w:eastAsia="Calibri"/>
          <w:bCs/>
          <w:lang w:eastAsia="en-US"/>
        </w:rPr>
        <w:t>13</w:t>
      </w:r>
      <w:r w:rsidR="00843D49" w:rsidRPr="003532BB">
        <w:rPr>
          <w:rFonts w:eastAsia="Calibri"/>
          <w:bCs/>
          <w:lang w:eastAsia="en-US"/>
        </w:rPr>
        <w:t>.</w:t>
      </w:r>
      <w:r w:rsidR="0009592C" w:rsidRPr="003532BB">
        <w:rPr>
          <w:rFonts w:eastAsia="Calibri"/>
          <w:bCs/>
          <w:lang w:eastAsia="en-US"/>
        </w:rPr>
        <w:t xml:space="preserve"> </w:t>
      </w:r>
    </w:p>
    <w:p w14:paraId="10ABE88B" w14:textId="580D53C5" w:rsidR="00283425" w:rsidRPr="003532BB" w:rsidRDefault="00736557" w:rsidP="00736557">
      <w:pPr>
        <w:suppressAutoHyphens w:val="0"/>
        <w:autoSpaceDE w:val="0"/>
        <w:autoSpaceDN w:val="0"/>
        <w:adjustRightInd w:val="0"/>
        <w:jc w:val="both"/>
        <w:rPr>
          <w:rFonts w:eastAsia="Calibri"/>
          <w:bCs/>
          <w:lang w:eastAsia="en-US"/>
        </w:rPr>
      </w:pPr>
      <w:r w:rsidRPr="003532BB">
        <w:rPr>
          <w:rFonts w:eastAsia="Calibri"/>
          <w:bCs/>
          <w:lang w:eastAsia="en-US"/>
        </w:rPr>
        <w:t xml:space="preserve">Juurdepääsuteedeks on </w:t>
      </w:r>
      <w:bookmarkStart w:id="8" w:name="_Hlk126766842"/>
      <w:r w:rsidR="003532BB" w:rsidRPr="003532BB">
        <w:rPr>
          <w:rFonts w:eastAsia="Calibri"/>
          <w:bCs/>
          <w:lang w:eastAsia="en-US"/>
        </w:rPr>
        <w:t>Klooga tee</w:t>
      </w:r>
      <w:r w:rsidRPr="003532BB">
        <w:rPr>
          <w:rFonts w:eastAsia="Calibri"/>
          <w:bCs/>
          <w:lang w:eastAsia="en-US"/>
        </w:rPr>
        <w:t xml:space="preserve"> (riigitee </w:t>
      </w:r>
      <w:r w:rsidR="007945E1" w:rsidRPr="003532BB">
        <w:rPr>
          <w:rFonts w:eastAsia="Calibri"/>
          <w:bCs/>
          <w:lang w:eastAsia="en-US"/>
        </w:rPr>
        <w:t>11</w:t>
      </w:r>
      <w:r w:rsidR="003532BB" w:rsidRPr="003532BB">
        <w:rPr>
          <w:rFonts w:eastAsia="Calibri"/>
          <w:bCs/>
          <w:lang w:eastAsia="en-US"/>
        </w:rPr>
        <w:t>198</w:t>
      </w:r>
      <w:r w:rsidRPr="003532BB">
        <w:rPr>
          <w:rFonts w:eastAsia="Calibri"/>
          <w:bCs/>
          <w:lang w:eastAsia="en-US"/>
        </w:rPr>
        <w:t>)</w:t>
      </w:r>
      <w:bookmarkEnd w:id="8"/>
      <w:r w:rsidR="00FE0C85" w:rsidRPr="003532BB">
        <w:rPr>
          <w:rFonts w:eastAsia="Calibri"/>
          <w:bCs/>
          <w:lang w:eastAsia="en-US"/>
        </w:rPr>
        <w:t>.</w:t>
      </w:r>
    </w:p>
    <w:p w14:paraId="31E52701" w14:textId="181D60C7" w:rsidR="005A12C0" w:rsidRPr="00CB3AE3" w:rsidRDefault="00507251" w:rsidP="0083030C">
      <w:pPr>
        <w:suppressAutoHyphens w:val="0"/>
        <w:autoSpaceDE w:val="0"/>
        <w:autoSpaceDN w:val="0"/>
        <w:adjustRightInd w:val="0"/>
        <w:jc w:val="both"/>
        <w:rPr>
          <w:lang w:eastAsia="et-EE"/>
        </w:rPr>
      </w:pPr>
      <w:r w:rsidRPr="003532BB">
        <w:rPr>
          <w:lang w:eastAsia="et-EE"/>
        </w:rPr>
        <w:t xml:space="preserve">Vajalikud raietööd on RMK poolt </w:t>
      </w:r>
      <w:r w:rsidR="000E129C" w:rsidRPr="003532BB">
        <w:rPr>
          <w:lang w:eastAsia="et-EE"/>
        </w:rPr>
        <w:t xml:space="preserve">lepingu sõlmimise ajaks </w:t>
      </w:r>
      <w:r w:rsidR="0009592C" w:rsidRPr="003532BB">
        <w:rPr>
          <w:lang w:eastAsia="et-EE"/>
        </w:rPr>
        <w:t>enamuses</w:t>
      </w:r>
      <w:r w:rsidR="000E129C" w:rsidRPr="003532BB">
        <w:rPr>
          <w:lang w:eastAsia="et-EE"/>
        </w:rPr>
        <w:t xml:space="preserve"> </w:t>
      </w:r>
      <w:r w:rsidRPr="003532BB">
        <w:rPr>
          <w:lang w:eastAsia="et-EE"/>
        </w:rPr>
        <w:t>tehtud</w:t>
      </w:r>
      <w:r w:rsidR="00D40D58" w:rsidRPr="003532BB">
        <w:rPr>
          <w:lang w:eastAsia="et-EE"/>
        </w:rPr>
        <w:t>.</w:t>
      </w:r>
      <w:r w:rsidR="003A01F4" w:rsidRPr="003532BB">
        <w:rPr>
          <w:lang w:eastAsia="et-EE"/>
        </w:rPr>
        <w:t xml:space="preserve"> </w:t>
      </w:r>
      <w:r w:rsidR="001049B5" w:rsidRPr="003532BB">
        <w:rPr>
          <w:lang w:eastAsia="et-EE"/>
        </w:rPr>
        <w:t xml:space="preserve">RMK raie järgselt võib olla jäänud objektidele üksikuid raiumata ja </w:t>
      </w:r>
      <w:proofErr w:type="spellStart"/>
      <w:r w:rsidR="001049B5" w:rsidRPr="003532BB">
        <w:rPr>
          <w:lang w:eastAsia="et-EE"/>
        </w:rPr>
        <w:t>kokkuvedamata</w:t>
      </w:r>
      <w:proofErr w:type="spellEnd"/>
      <w:r w:rsidR="001049B5" w:rsidRPr="003532BB">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3532BB">
        <w:rPr>
          <w:lang w:eastAsia="et-EE"/>
        </w:rPr>
        <w:t>kokkuveetud</w:t>
      </w:r>
      <w:proofErr w:type="spellEnd"/>
      <w:r w:rsidR="001049B5" w:rsidRPr="003532BB">
        <w:rPr>
          <w:lang w:eastAsia="et-EE"/>
        </w:rPr>
        <w:t xml:space="preserve"> </w:t>
      </w:r>
      <w:r w:rsidR="001049B5" w:rsidRPr="00CB3AE3">
        <w:rPr>
          <w:lang w:eastAsia="et-EE"/>
        </w:rPr>
        <w:t xml:space="preserve">ja ladustatud materjali mahu järgi. Raiutud metsamaterjali ei või jätta </w:t>
      </w:r>
      <w:proofErr w:type="spellStart"/>
      <w:r w:rsidR="001049B5" w:rsidRPr="00CB3AE3">
        <w:rPr>
          <w:lang w:eastAsia="et-EE"/>
        </w:rPr>
        <w:t>kokkuvedamata</w:t>
      </w:r>
      <w:proofErr w:type="spellEnd"/>
      <w:r w:rsidR="001049B5" w:rsidRPr="00CB3AE3">
        <w:rPr>
          <w:lang w:eastAsia="et-EE"/>
        </w:rPr>
        <w:t xml:space="preserve"> metsa, see tuleb </w:t>
      </w:r>
      <w:proofErr w:type="spellStart"/>
      <w:r w:rsidR="001049B5" w:rsidRPr="00CB3AE3">
        <w:rPr>
          <w:lang w:eastAsia="et-EE"/>
        </w:rPr>
        <w:t>kokkuvedada</w:t>
      </w:r>
      <w:proofErr w:type="spellEnd"/>
      <w:r w:rsidR="001049B5" w:rsidRPr="00CB3AE3">
        <w:rPr>
          <w:lang w:eastAsia="et-EE"/>
        </w:rPr>
        <w:t xml:space="preserve"> ja ladustada etteantud kohta. </w:t>
      </w:r>
    </w:p>
    <w:p w14:paraId="3F162582" w14:textId="36939198" w:rsidR="007F44C5" w:rsidRPr="00CB3AE3" w:rsidRDefault="009166AD" w:rsidP="00BC03AC">
      <w:pPr>
        <w:suppressAutoHyphens w:val="0"/>
        <w:autoSpaceDE w:val="0"/>
        <w:autoSpaceDN w:val="0"/>
        <w:adjustRightInd w:val="0"/>
        <w:jc w:val="both"/>
        <w:rPr>
          <w:bCs/>
        </w:rPr>
      </w:pPr>
      <w:r w:rsidRPr="00CB3AE3">
        <w:rPr>
          <w:bCs/>
        </w:rPr>
        <w:t>Edasi tuleb teostada kändude juurimine</w:t>
      </w:r>
      <w:r w:rsidR="00D20C58" w:rsidRPr="00CB3AE3">
        <w:rPr>
          <w:bCs/>
        </w:rPr>
        <w:t xml:space="preserve"> ja freesimine</w:t>
      </w:r>
      <w:r w:rsidR="003963A3" w:rsidRPr="00CB3AE3">
        <w:rPr>
          <w:bCs/>
        </w:rPr>
        <w:t xml:space="preserve"> </w:t>
      </w:r>
      <w:r w:rsidR="00E97944" w:rsidRPr="00CB3AE3">
        <w:rPr>
          <w:bCs/>
        </w:rPr>
        <w:t>(</w:t>
      </w:r>
      <w:r w:rsidR="009D1271" w:rsidRPr="00CB3AE3">
        <w:rPr>
          <w:bCs/>
        </w:rPr>
        <w:t>0,</w:t>
      </w:r>
      <w:r w:rsidR="00A2156E" w:rsidRPr="00CB3AE3">
        <w:rPr>
          <w:bCs/>
        </w:rPr>
        <w:t>4</w:t>
      </w:r>
      <w:r w:rsidR="007E11D1" w:rsidRPr="00CB3AE3">
        <w:rPr>
          <w:bCs/>
        </w:rPr>
        <w:t xml:space="preserve"> ha</w:t>
      </w:r>
      <w:r w:rsidR="00E97944" w:rsidRPr="00CB3AE3">
        <w:rPr>
          <w:bCs/>
        </w:rPr>
        <w:t>)</w:t>
      </w:r>
      <w:r w:rsidR="00040158" w:rsidRPr="00CB3AE3">
        <w:rPr>
          <w:bCs/>
        </w:rPr>
        <w:t xml:space="preserve">. </w:t>
      </w:r>
      <w:r w:rsidR="007733AF" w:rsidRPr="00CB3AE3">
        <w:rPr>
          <w:bCs/>
        </w:rPr>
        <w:t xml:space="preserve">Kännud juuritakse kogu trasside ulatuses sealt, kus kasvab tihe võsa ja peenmets ning mets. </w:t>
      </w:r>
      <w:r w:rsidR="00BC2995" w:rsidRPr="00CB3AE3">
        <w:rPr>
          <w:bCs/>
        </w:rPr>
        <w:t>Juuritud känn</w:t>
      </w:r>
      <w:r w:rsidR="00330E2F" w:rsidRPr="00CB3AE3">
        <w:rPr>
          <w:bCs/>
        </w:rPr>
        <w:t>ud ja väljatulnud kivid</w:t>
      </w:r>
      <w:r w:rsidR="00BC2995" w:rsidRPr="00CB3AE3">
        <w:rPr>
          <w:bCs/>
        </w:rPr>
        <w:t xml:space="preserve"> </w:t>
      </w:r>
      <w:r w:rsidR="00330E2F" w:rsidRPr="00CB3AE3">
        <w:rPr>
          <w:bCs/>
        </w:rPr>
        <w:t>tuleb paigutada trassi äärde nii, et ei tekiks katkematut valli, vahe tuleb jätta iga 25m tagant.</w:t>
      </w:r>
      <w:r w:rsidR="00CA6293" w:rsidRPr="00CB3AE3">
        <w:rPr>
          <w:bCs/>
        </w:rPr>
        <w:t xml:space="preserve"> </w:t>
      </w:r>
    </w:p>
    <w:p w14:paraId="2083BF03" w14:textId="77777777" w:rsidR="008143C7" w:rsidRPr="00CB3AE3" w:rsidRDefault="00660FF9" w:rsidP="00670375">
      <w:pPr>
        <w:suppressAutoHyphens w:val="0"/>
        <w:autoSpaceDE w:val="0"/>
        <w:autoSpaceDN w:val="0"/>
        <w:adjustRightInd w:val="0"/>
        <w:jc w:val="both"/>
        <w:rPr>
          <w:bCs/>
        </w:rPr>
      </w:pPr>
      <w:r w:rsidRPr="00CB3AE3">
        <w:rPr>
          <w:bCs/>
        </w:rPr>
        <w:t xml:space="preserve">Oluline on lisaks olemasolevatele rekonstrueeritavatele </w:t>
      </w:r>
      <w:proofErr w:type="spellStart"/>
      <w:r w:rsidRPr="00CB3AE3">
        <w:rPr>
          <w:bCs/>
        </w:rPr>
        <w:t>küvettidele</w:t>
      </w:r>
      <w:proofErr w:type="spellEnd"/>
      <w:r w:rsidRPr="00CB3AE3">
        <w:rPr>
          <w:bCs/>
        </w:rPr>
        <w:t xml:space="preserve"> ja kraavidele rajada </w:t>
      </w:r>
      <w:proofErr w:type="spellStart"/>
      <w:r w:rsidRPr="00CB3AE3">
        <w:rPr>
          <w:bCs/>
        </w:rPr>
        <w:t>küvetid</w:t>
      </w:r>
      <w:proofErr w:type="spellEnd"/>
      <w:r w:rsidRPr="00CB3AE3">
        <w:rPr>
          <w:bCs/>
        </w:rPr>
        <w:t xml:space="preserve"> veel suurele osale tee parempervel. </w:t>
      </w:r>
      <w:r w:rsidR="00036BCC" w:rsidRPr="00CB3AE3">
        <w:rPr>
          <w:bCs/>
        </w:rPr>
        <w:t xml:space="preserve">Kaevetest saadav mineraalne pinnas kasutatakse kohapeal tee muldkeha laiendamiseks tee muldkeha töötlemise käigus. </w:t>
      </w:r>
    </w:p>
    <w:p w14:paraId="409F23D8" w14:textId="77777777" w:rsidR="00807CDD" w:rsidRPr="00CB3AE3" w:rsidRDefault="008143C7" w:rsidP="00670375">
      <w:pPr>
        <w:suppressAutoHyphens w:val="0"/>
        <w:autoSpaceDE w:val="0"/>
        <w:autoSpaceDN w:val="0"/>
        <w:adjustRightInd w:val="0"/>
        <w:jc w:val="both"/>
        <w:rPr>
          <w:bCs/>
        </w:rPr>
      </w:pPr>
      <w:r w:rsidRPr="00CB3AE3">
        <w:rPr>
          <w:bCs/>
        </w:rPr>
        <w:t>Teega ristub (PK 3+16) Lahepere oja (VEE1099100), elektriliinide kaitsevööndis on jõe sängi õgvendatud (PK4-</w:t>
      </w:r>
      <w:r w:rsidR="00807CDD" w:rsidRPr="00CB3AE3">
        <w:rPr>
          <w:bCs/>
        </w:rPr>
        <w:t xml:space="preserve"> paiknes </w:t>
      </w:r>
      <w:r w:rsidRPr="00CB3AE3">
        <w:rPr>
          <w:bCs/>
        </w:rPr>
        <w:t xml:space="preserve">PK-5), mis tuleb </w:t>
      </w:r>
      <w:r w:rsidR="00807CDD" w:rsidRPr="00CB3AE3">
        <w:rPr>
          <w:bCs/>
        </w:rPr>
        <w:t xml:space="preserve">ehituse käigus üle kaevata ja </w:t>
      </w:r>
      <w:r w:rsidRPr="00CB3AE3">
        <w:rPr>
          <w:bCs/>
        </w:rPr>
        <w:t xml:space="preserve">õgvendatud lõigul </w:t>
      </w:r>
      <w:r w:rsidR="00807CDD" w:rsidRPr="00CB3AE3">
        <w:rPr>
          <w:bCs/>
        </w:rPr>
        <w:t xml:space="preserve">eemaldada </w:t>
      </w:r>
      <w:r w:rsidRPr="00CB3AE3">
        <w:rPr>
          <w:bCs/>
        </w:rPr>
        <w:t xml:space="preserve">ka koprapais. </w:t>
      </w:r>
    </w:p>
    <w:p w14:paraId="62D369EE" w14:textId="65C7A396" w:rsidR="00670375" w:rsidRPr="00CB3AE3" w:rsidRDefault="002F712C" w:rsidP="00670375">
      <w:pPr>
        <w:suppressAutoHyphens w:val="0"/>
        <w:autoSpaceDE w:val="0"/>
        <w:autoSpaceDN w:val="0"/>
        <w:adjustRightInd w:val="0"/>
        <w:jc w:val="both"/>
        <w:rPr>
          <w:bCs/>
        </w:rPr>
      </w:pPr>
      <w:r w:rsidRPr="00CB3AE3">
        <w:rPr>
          <w:rFonts w:eastAsia="Calibri"/>
          <w:bCs/>
          <w:lang w:eastAsia="en-US"/>
        </w:rPr>
        <w:t>Sooda tee ehitamise raames on ette nähtud rajada 1 uus plasttruup (Lahepere oja ristumine)</w:t>
      </w:r>
      <w:r w:rsidR="00761942" w:rsidRPr="00CB3AE3">
        <w:rPr>
          <w:rFonts w:eastAsia="Calibri"/>
          <w:bCs/>
          <w:lang w:eastAsia="en-US"/>
        </w:rPr>
        <w:t>.</w:t>
      </w:r>
      <w:r w:rsidRPr="00CB3AE3">
        <w:rPr>
          <w:rFonts w:eastAsia="Calibri"/>
          <w:bCs/>
          <w:lang w:eastAsia="en-US"/>
        </w:rPr>
        <w:t xml:space="preserve"> </w:t>
      </w:r>
      <w:r w:rsidR="00670375" w:rsidRPr="00CB3AE3">
        <w:rPr>
          <w:bCs/>
        </w:rPr>
        <w:t>Plasttruu</w:t>
      </w:r>
      <w:r w:rsidR="00076477" w:rsidRPr="00CB3AE3">
        <w:rPr>
          <w:bCs/>
        </w:rPr>
        <w:t>p</w:t>
      </w:r>
      <w:r w:rsidR="00670375" w:rsidRPr="00CB3AE3">
        <w:rPr>
          <w:bCs/>
        </w:rPr>
        <w:t xml:space="preserve"> rajatakse läbimõõduga </w:t>
      </w:r>
      <w:r w:rsidR="00076477" w:rsidRPr="00CB3AE3">
        <w:rPr>
          <w:bCs/>
        </w:rPr>
        <w:t>8</w:t>
      </w:r>
      <w:r w:rsidR="00670375" w:rsidRPr="00CB3AE3">
        <w:rPr>
          <w:bCs/>
        </w:rPr>
        <w:t xml:space="preserve">0 cm. Plasttruubitorud peavad vastama ringjäikusele SN8, ISO 9969 ja olema seest </w:t>
      </w:r>
      <w:proofErr w:type="spellStart"/>
      <w:r w:rsidR="00670375" w:rsidRPr="00CB3AE3">
        <w:rPr>
          <w:bCs/>
        </w:rPr>
        <w:t>siledaseinalised</w:t>
      </w:r>
      <w:proofErr w:type="spellEnd"/>
      <w:r w:rsidR="00670375" w:rsidRPr="00CB3AE3">
        <w:rPr>
          <w:bCs/>
        </w:rPr>
        <w:t>.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w:t>
      </w:r>
      <w:r w:rsidR="00076477" w:rsidRPr="00CB3AE3">
        <w:rPr>
          <w:bCs/>
        </w:rPr>
        <w:t xml:space="preserve">bi </w:t>
      </w:r>
      <w:r w:rsidR="00670375" w:rsidRPr="00CB3AE3">
        <w:rPr>
          <w:bCs/>
        </w:rPr>
        <w:t>ehitamisel minimaalne mineraalse pinnase täitekihi paksus truubitoru peal on</w:t>
      </w:r>
      <w:r w:rsidR="001D0162" w:rsidRPr="00CB3AE3">
        <w:rPr>
          <w:bCs/>
        </w:rPr>
        <w:t xml:space="preserve"> vähemalt </w:t>
      </w:r>
      <w:r w:rsidR="009A3650">
        <w:rPr>
          <w:bCs/>
        </w:rPr>
        <w:t>6</w:t>
      </w:r>
      <w:r w:rsidR="001D0162" w:rsidRPr="00CB3AE3">
        <w:rPr>
          <w:bCs/>
        </w:rPr>
        <w:t>0 sm</w:t>
      </w:r>
      <w:r w:rsidR="00670375" w:rsidRPr="00CB3AE3">
        <w:rPr>
          <w:bCs/>
        </w:rPr>
        <w:t>.</w:t>
      </w:r>
    </w:p>
    <w:p w14:paraId="6393AA1F" w14:textId="719B2370" w:rsidR="00670375" w:rsidRPr="00CB3AE3" w:rsidRDefault="00076477" w:rsidP="00670375">
      <w:pPr>
        <w:suppressAutoHyphens w:val="0"/>
        <w:autoSpaceDE w:val="0"/>
        <w:autoSpaceDN w:val="0"/>
        <w:adjustRightInd w:val="0"/>
        <w:jc w:val="both"/>
        <w:rPr>
          <w:bCs/>
        </w:rPr>
      </w:pPr>
      <w:r w:rsidRPr="00CB3AE3">
        <w:rPr>
          <w:bCs/>
        </w:rPr>
        <w:t>T</w:t>
      </w:r>
      <w:r w:rsidR="00670375" w:rsidRPr="00CB3AE3">
        <w:rPr>
          <w:bCs/>
        </w:rPr>
        <w:t>ruu</w:t>
      </w:r>
      <w:r w:rsidRPr="00CB3AE3">
        <w:rPr>
          <w:bCs/>
        </w:rPr>
        <w:t>bi</w:t>
      </w:r>
      <w:r w:rsidR="00670375" w:rsidRPr="00CB3AE3">
        <w:rPr>
          <w:bCs/>
        </w:rPr>
        <w:t>le on ette nähtud ehitada otsakutele kindlustised tüüpotsakuga</w:t>
      </w:r>
      <w:r w:rsidRPr="00CB3AE3">
        <w:rPr>
          <w:bCs/>
        </w:rPr>
        <w:t xml:space="preserve"> </w:t>
      </w:r>
      <w:r w:rsidR="00670375" w:rsidRPr="00CB3AE3">
        <w:rPr>
          <w:bCs/>
        </w:rPr>
        <w:t xml:space="preserve">KOK. Otsakute rajamiseks truupidele tuleb kasutada nõlvust 1:1,5 ning järgida vastavaid tüüpjooniseid väljaandest „Maaparandusrajatiste tüüpjoonised“ (Tallinn 2013). 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rsidR="00670375" w:rsidRPr="00CB3AE3">
        <w:rPr>
          <w:bCs/>
        </w:rPr>
        <w:t>hüdrokülvi</w:t>
      </w:r>
      <w:proofErr w:type="spellEnd"/>
      <w:r w:rsidR="00670375" w:rsidRPr="00CB3AE3">
        <w:rPr>
          <w:bCs/>
        </w:rPr>
        <w:t xml:space="preserve">, kuid see peab olema teostatud 50 päeva enne ehituse lõpptähtaega ja ehituse üle andes peab otsakul/kindlustusel kasvama ühtlane elujõuline haljastus.  </w:t>
      </w:r>
    </w:p>
    <w:p w14:paraId="13AA5155" w14:textId="37848F6E" w:rsidR="00491A90" w:rsidRPr="00491A90" w:rsidRDefault="002E2253" w:rsidP="00491A90">
      <w:pPr>
        <w:suppressAutoHyphens w:val="0"/>
        <w:autoSpaceDE w:val="0"/>
        <w:autoSpaceDN w:val="0"/>
        <w:adjustRightInd w:val="0"/>
        <w:jc w:val="both"/>
        <w:rPr>
          <w:bCs/>
        </w:rPr>
      </w:pPr>
      <w:bookmarkStart w:id="9" w:name="_Hlk127188492"/>
      <w:r w:rsidRPr="00CB3AE3">
        <w:rPr>
          <w:b/>
        </w:rPr>
        <w:t>Sooda</w:t>
      </w:r>
      <w:r w:rsidR="00811297" w:rsidRPr="00CB3AE3">
        <w:rPr>
          <w:b/>
        </w:rPr>
        <w:t xml:space="preserve"> tee (</w:t>
      </w:r>
      <w:r w:rsidRPr="00CB3AE3">
        <w:rPr>
          <w:b/>
        </w:rPr>
        <w:t>0</w:t>
      </w:r>
      <w:r w:rsidR="00CE78C3" w:rsidRPr="00CB3AE3">
        <w:rPr>
          <w:b/>
        </w:rPr>
        <w:t>,</w:t>
      </w:r>
      <w:r w:rsidRPr="00CB3AE3">
        <w:rPr>
          <w:b/>
        </w:rPr>
        <w:t>4</w:t>
      </w:r>
      <w:r w:rsidR="00786836" w:rsidRPr="00CB3AE3">
        <w:rPr>
          <w:b/>
        </w:rPr>
        <w:t>9</w:t>
      </w:r>
      <w:r w:rsidR="000A0B7E" w:rsidRPr="00CB3AE3">
        <w:rPr>
          <w:b/>
        </w:rPr>
        <w:t xml:space="preserve"> km)</w:t>
      </w:r>
      <w:r w:rsidR="00811297" w:rsidRPr="00CB3AE3">
        <w:rPr>
          <w:b/>
        </w:rPr>
        <w:t xml:space="preserve"> </w:t>
      </w:r>
      <w:r w:rsidRPr="00CB3AE3">
        <w:rPr>
          <w:bCs/>
        </w:rPr>
        <w:t>algab Klooga</w:t>
      </w:r>
      <w:r w:rsidRPr="002E2253">
        <w:rPr>
          <w:bCs/>
        </w:rPr>
        <w:t xml:space="preserve"> teega ristumiskohalt km 1,230 </w:t>
      </w:r>
      <w:bookmarkEnd w:id="9"/>
      <w:r w:rsidRPr="002E2253">
        <w:rPr>
          <w:bCs/>
        </w:rPr>
        <w:t>ja lõpeb eraldisel 27</w:t>
      </w:r>
      <w:r w:rsidR="008D50F8" w:rsidRPr="008D50F8">
        <w:t xml:space="preserve"> </w:t>
      </w:r>
      <w:r w:rsidR="008D50F8" w:rsidRPr="008D50F8">
        <w:rPr>
          <w:bCs/>
        </w:rPr>
        <w:t xml:space="preserve">kuhu </w:t>
      </w:r>
      <w:r w:rsidR="008D50F8">
        <w:rPr>
          <w:bCs/>
        </w:rPr>
        <w:t>rajatakse</w:t>
      </w:r>
      <w:r w:rsidR="008D50F8" w:rsidRPr="008D50F8">
        <w:rPr>
          <w:bCs/>
        </w:rPr>
        <w:t xml:space="preserve"> ka M2 tüüpi tagasipööramis</w:t>
      </w:r>
      <w:r w:rsidR="008D50F8">
        <w:rPr>
          <w:bCs/>
        </w:rPr>
        <w:t>e</w:t>
      </w:r>
      <w:r w:rsidR="008D50F8" w:rsidRPr="008D50F8">
        <w:rPr>
          <w:bCs/>
        </w:rPr>
        <w:t>koht (PK4+50).</w:t>
      </w:r>
      <w:r w:rsidR="00522DA1" w:rsidRPr="00522DA1">
        <w:t xml:space="preserve"> </w:t>
      </w:r>
      <w:r w:rsidR="00522DA1" w:rsidRPr="00522DA1">
        <w:rPr>
          <w:bCs/>
        </w:rPr>
        <w:t>Kohalik pinnas teetrassi asukohas on valdavalt liiv (</w:t>
      </w:r>
      <w:proofErr w:type="spellStart"/>
      <w:r w:rsidR="00522DA1" w:rsidRPr="00522DA1">
        <w:rPr>
          <w:bCs/>
        </w:rPr>
        <w:t>keskliiv</w:t>
      </w:r>
      <w:proofErr w:type="spellEnd"/>
      <w:r w:rsidR="00522DA1" w:rsidRPr="00522DA1">
        <w:rPr>
          <w:bCs/>
        </w:rPr>
        <w:t xml:space="preserve"> kuni jämeliiv). PK3 kuni PK4 vahelises lõigus esineb kuni 100 cm vähelagunenud turvast/muda. Turvas esineb ka PK 6 asukohas (kihi paksus ca 70 cm).</w:t>
      </w:r>
      <w:r w:rsidR="00491A90" w:rsidRPr="00491A90">
        <w:t xml:space="preserve"> </w:t>
      </w:r>
      <w:r w:rsidR="00491A90" w:rsidRPr="00491A90">
        <w:rPr>
          <w:bCs/>
        </w:rPr>
        <w:t xml:space="preserve">Olemasolev teekatend/pinnasrada tee asukohas puudub (va juurdepääsutee Sooda järveni). </w:t>
      </w:r>
      <w:r w:rsidR="00491A90" w:rsidRPr="00491A90">
        <w:rPr>
          <w:bCs/>
        </w:rPr>
        <w:lastRenderedPageBreak/>
        <w:t xml:space="preserve">Juurdepääs Soodajärvele on ette nähtud tagada M1 tüüpi </w:t>
      </w:r>
      <w:proofErr w:type="spellStart"/>
      <w:r w:rsidR="00491A90" w:rsidRPr="00491A90">
        <w:rPr>
          <w:bCs/>
        </w:rPr>
        <w:t>mahasõidukohaga</w:t>
      </w:r>
      <w:proofErr w:type="spellEnd"/>
      <w:r w:rsidR="00491A90" w:rsidRPr="00491A90">
        <w:rPr>
          <w:bCs/>
        </w:rPr>
        <w:t xml:space="preserve">, kusjuures </w:t>
      </w:r>
      <w:proofErr w:type="spellStart"/>
      <w:r w:rsidR="00491A90" w:rsidRPr="00491A90">
        <w:rPr>
          <w:bCs/>
        </w:rPr>
        <w:t>mahasõidkoha</w:t>
      </w:r>
      <w:proofErr w:type="spellEnd"/>
      <w:r w:rsidR="00491A90" w:rsidRPr="00491A90">
        <w:rPr>
          <w:bCs/>
        </w:rPr>
        <w:t xml:space="preserve"> ja Sooda järve juurdepääsutee üleminek tuleb rajada sujuvalt (ilma astmeta). Tee piketile 4+50 on ette nähtud rajada M2 tüüpi (L30R10) </w:t>
      </w:r>
      <w:proofErr w:type="spellStart"/>
      <w:r w:rsidR="00491A90" w:rsidRPr="00491A90">
        <w:rPr>
          <w:bCs/>
        </w:rPr>
        <w:t>mahasõidukoht</w:t>
      </w:r>
      <w:proofErr w:type="spellEnd"/>
      <w:r w:rsidR="00491A90" w:rsidRPr="00491A90">
        <w:rPr>
          <w:bCs/>
        </w:rPr>
        <w:t>.</w:t>
      </w:r>
    </w:p>
    <w:p w14:paraId="7C01F040" w14:textId="4AE93AAA" w:rsidR="00DB57F2" w:rsidRDefault="00491A90" w:rsidP="00491A90">
      <w:pPr>
        <w:suppressAutoHyphens w:val="0"/>
        <w:autoSpaceDE w:val="0"/>
        <w:autoSpaceDN w:val="0"/>
        <w:adjustRightInd w:val="0"/>
        <w:jc w:val="both"/>
        <w:rPr>
          <w:bCs/>
        </w:rPr>
      </w:pPr>
      <w:r w:rsidRPr="00491A90">
        <w:rPr>
          <w:bCs/>
        </w:rPr>
        <w:t>Maapind Sooda tee trassil on valdavalt lauge, kuid esineb ka üksikud valle ja kõrgendike, mis tuleb ehitustööde ajal tasandada. PK 0+85 paiknev kõrgendik tuleb nö maha lükata ning täita PK 1+25 paiknev sügavam koht (buldooseri lükkekaugus ca 85 m</w:t>
      </w:r>
      <w:r w:rsidR="00153D3C">
        <w:rPr>
          <w:bCs/>
        </w:rPr>
        <w:t>).</w:t>
      </w:r>
    </w:p>
    <w:p w14:paraId="210F8D89" w14:textId="6A9AD88E" w:rsidR="003C220A" w:rsidRPr="003C220A" w:rsidRDefault="003C220A" w:rsidP="003C220A">
      <w:pPr>
        <w:suppressAutoHyphens w:val="0"/>
        <w:autoSpaceDE w:val="0"/>
        <w:autoSpaceDN w:val="0"/>
        <w:adjustRightInd w:val="0"/>
        <w:jc w:val="both"/>
        <w:rPr>
          <w:bCs/>
        </w:rPr>
      </w:pPr>
      <w:r w:rsidRPr="003C220A">
        <w:rPr>
          <w:bCs/>
        </w:rPr>
        <w:t xml:space="preserve">Ehitatava tee teekatendi laius on 4,0 m ning katendikonstruktsioon piketivahemikus pk 0+18 – 2+50 on järgmine: </w:t>
      </w:r>
    </w:p>
    <w:p w14:paraId="6CB5743E" w14:textId="54E76B91" w:rsidR="003C220A" w:rsidRPr="003C220A" w:rsidRDefault="003C220A" w:rsidP="003C220A">
      <w:pPr>
        <w:pStyle w:val="Loendilik"/>
        <w:numPr>
          <w:ilvl w:val="0"/>
          <w:numId w:val="20"/>
        </w:numPr>
        <w:suppressAutoHyphens w:val="0"/>
        <w:autoSpaceDE w:val="0"/>
        <w:autoSpaceDN w:val="0"/>
        <w:adjustRightInd w:val="0"/>
        <w:jc w:val="both"/>
        <w:rPr>
          <w:bCs/>
        </w:rPr>
      </w:pPr>
      <w:r w:rsidRPr="003C220A">
        <w:rPr>
          <w:bCs/>
        </w:rPr>
        <w:t xml:space="preserve">purustatud kruus, (Pos 6), </w:t>
      </w:r>
      <w:r>
        <w:rPr>
          <w:bCs/>
        </w:rPr>
        <w:tab/>
      </w:r>
      <w:r w:rsidRPr="003C220A">
        <w:rPr>
          <w:bCs/>
        </w:rPr>
        <w:t>h=0,10 m;</w:t>
      </w:r>
    </w:p>
    <w:p w14:paraId="08396690" w14:textId="53DC350C" w:rsidR="003C220A" w:rsidRPr="003C220A" w:rsidRDefault="003C220A" w:rsidP="003C220A">
      <w:pPr>
        <w:pStyle w:val="Loendilik"/>
        <w:numPr>
          <w:ilvl w:val="0"/>
          <w:numId w:val="20"/>
        </w:numPr>
        <w:suppressAutoHyphens w:val="0"/>
        <w:autoSpaceDE w:val="0"/>
        <w:autoSpaceDN w:val="0"/>
        <w:adjustRightInd w:val="0"/>
        <w:jc w:val="both"/>
        <w:rPr>
          <w:bCs/>
        </w:rPr>
      </w:pPr>
      <w:r>
        <w:rPr>
          <w:bCs/>
        </w:rPr>
        <w:t xml:space="preserve">sorteeritud </w:t>
      </w:r>
      <w:r w:rsidRPr="003C220A">
        <w:rPr>
          <w:bCs/>
        </w:rPr>
        <w:t xml:space="preserve">kruus, (Pos 4), </w:t>
      </w:r>
      <w:r>
        <w:rPr>
          <w:bCs/>
        </w:rPr>
        <w:tab/>
      </w:r>
      <w:r w:rsidRPr="003C220A">
        <w:rPr>
          <w:bCs/>
        </w:rPr>
        <w:t>h=0,20 m;</w:t>
      </w:r>
    </w:p>
    <w:p w14:paraId="1D20557E" w14:textId="4BD583C8" w:rsidR="003C220A" w:rsidRPr="003C220A" w:rsidRDefault="003C220A" w:rsidP="003C220A">
      <w:pPr>
        <w:pStyle w:val="Loendilik"/>
        <w:numPr>
          <w:ilvl w:val="0"/>
          <w:numId w:val="20"/>
        </w:numPr>
        <w:suppressAutoHyphens w:val="0"/>
        <w:autoSpaceDE w:val="0"/>
        <w:autoSpaceDN w:val="0"/>
        <w:adjustRightInd w:val="0"/>
        <w:jc w:val="both"/>
        <w:rPr>
          <w:bCs/>
        </w:rPr>
      </w:pPr>
      <w:r w:rsidRPr="003C220A">
        <w:rPr>
          <w:bCs/>
        </w:rPr>
        <w:t xml:space="preserve">geotekstiil (Deklareeritud tõmbetugevus MD/CMD ≥20 </w:t>
      </w:r>
      <w:proofErr w:type="spellStart"/>
      <w:r w:rsidRPr="003C220A">
        <w:rPr>
          <w:bCs/>
        </w:rPr>
        <w:t>kN</w:t>
      </w:r>
      <w:proofErr w:type="spellEnd"/>
      <w:r w:rsidRPr="003C220A">
        <w:rPr>
          <w:bCs/>
        </w:rPr>
        <w:t>/m, 5,0 m lai, mittekootud)</w:t>
      </w:r>
      <w:r w:rsidR="00751431">
        <w:rPr>
          <w:bCs/>
        </w:rPr>
        <w:t>;</w:t>
      </w:r>
    </w:p>
    <w:p w14:paraId="7C7C7892" w14:textId="614C4C87" w:rsidR="003C220A" w:rsidRPr="003C220A" w:rsidRDefault="003C220A" w:rsidP="003C220A">
      <w:pPr>
        <w:suppressAutoHyphens w:val="0"/>
        <w:autoSpaceDE w:val="0"/>
        <w:autoSpaceDN w:val="0"/>
        <w:adjustRightInd w:val="0"/>
        <w:jc w:val="both"/>
        <w:rPr>
          <w:bCs/>
        </w:rPr>
      </w:pPr>
      <w:r w:rsidRPr="003C220A">
        <w:rPr>
          <w:bCs/>
        </w:rPr>
        <w:t xml:space="preserve">piketivahemikus pk 2+50 – 4+88 on järgmine: </w:t>
      </w:r>
    </w:p>
    <w:p w14:paraId="4E2A62EA" w14:textId="4B7F2334" w:rsidR="003C220A" w:rsidRPr="00751431" w:rsidRDefault="003C220A" w:rsidP="00751431">
      <w:pPr>
        <w:pStyle w:val="Loendilik"/>
        <w:numPr>
          <w:ilvl w:val="0"/>
          <w:numId w:val="23"/>
        </w:numPr>
        <w:suppressAutoHyphens w:val="0"/>
        <w:autoSpaceDE w:val="0"/>
        <w:autoSpaceDN w:val="0"/>
        <w:adjustRightInd w:val="0"/>
        <w:jc w:val="both"/>
        <w:rPr>
          <w:bCs/>
        </w:rPr>
      </w:pPr>
      <w:r w:rsidRPr="00751431">
        <w:rPr>
          <w:bCs/>
        </w:rPr>
        <w:t xml:space="preserve">paekivikillustik kiilumiseks </w:t>
      </w:r>
      <w:proofErr w:type="spellStart"/>
      <w:r w:rsidRPr="00751431">
        <w:rPr>
          <w:bCs/>
        </w:rPr>
        <w:t>fr</w:t>
      </w:r>
      <w:proofErr w:type="spellEnd"/>
      <w:r w:rsidRPr="00751431">
        <w:rPr>
          <w:bCs/>
        </w:rPr>
        <w:t xml:space="preserve"> 16…32, h=0,15 m;</w:t>
      </w:r>
    </w:p>
    <w:p w14:paraId="4B2177CF" w14:textId="13FFCC55" w:rsidR="003C220A" w:rsidRPr="00751431" w:rsidRDefault="003C220A" w:rsidP="00751431">
      <w:pPr>
        <w:pStyle w:val="Loendilik"/>
        <w:numPr>
          <w:ilvl w:val="0"/>
          <w:numId w:val="23"/>
        </w:numPr>
        <w:suppressAutoHyphens w:val="0"/>
        <w:autoSpaceDE w:val="0"/>
        <w:autoSpaceDN w:val="0"/>
        <w:adjustRightInd w:val="0"/>
        <w:jc w:val="both"/>
        <w:rPr>
          <w:bCs/>
        </w:rPr>
      </w:pPr>
      <w:r w:rsidRPr="00751431">
        <w:rPr>
          <w:bCs/>
        </w:rPr>
        <w:t xml:space="preserve">paekivikillustik </w:t>
      </w:r>
      <w:proofErr w:type="spellStart"/>
      <w:r w:rsidRPr="00751431">
        <w:rPr>
          <w:bCs/>
        </w:rPr>
        <w:t>fr</w:t>
      </w:r>
      <w:proofErr w:type="spellEnd"/>
      <w:r w:rsidRPr="00751431">
        <w:rPr>
          <w:bCs/>
        </w:rPr>
        <w:t xml:space="preserve"> </w:t>
      </w:r>
      <w:r w:rsidR="00B74A1E">
        <w:rPr>
          <w:bCs/>
        </w:rPr>
        <w:t>1</w:t>
      </w:r>
      <w:r w:rsidRPr="00751431">
        <w:rPr>
          <w:bCs/>
        </w:rPr>
        <w:t>0…100 mm, teemulle (turvas ja muda tuleb välja kaevata);</w:t>
      </w:r>
    </w:p>
    <w:p w14:paraId="5DFE2101" w14:textId="2BFF2347" w:rsidR="003C220A" w:rsidRPr="00751431" w:rsidRDefault="00B74A1E" w:rsidP="00751431">
      <w:pPr>
        <w:pStyle w:val="Loendilik"/>
        <w:numPr>
          <w:ilvl w:val="0"/>
          <w:numId w:val="23"/>
        </w:numPr>
        <w:suppressAutoHyphens w:val="0"/>
        <w:autoSpaceDE w:val="0"/>
        <w:autoSpaceDN w:val="0"/>
        <w:adjustRightInd w:val="0"/>
        <w:jc w:val="both"/>
        <w:rPr>
          <w:bCs/>
        </w:rPr>
      </w:pPr>
      <w:r>
        <w:rPr>
          <w:bCs/>
        </w:rPr>
        <w:t>g</w:t>
      </w:r>
      <w:r w:rsidR="003C220A" w:rsidRPr="00751431">
        <w:rPr>
          <w:bCs/>
        </w:rPr>
        <w:t xml:space="preserve">eotekstiil </w:t>
      </w:r>
      <w:r w:rsidR="005E3A5A" w:rsidRPr="005E3A5A">
        <w:rPr>
          <w:bCs/>
        </w:rPr>
        <w:t xml:space="preserve">(Deklareeritud tõmbetugevus MD/CMD ≥100 </w:t>
      </w:r>
      <w:proofErr w:type="spellStart"/>
      <w:r w:rsidR="005E3A5A" w:rsidRPr="005E3A5A">
        <w:rPr>
          <w:bCs/>
        </w:rPr>
        <w:t>kN</w:t>
      </w:r>
      <w:proofErr w:type="spellEnd"/>
      <w:r w:rsidR="005E3A5A" w:rsidRPr="005E3A5A">
        <w:rPr>
          <w:bCs/>
        </w:rPr>
        <w:t>/m, kaal 310g/m</w:t>
      </w:r>
      <w:r w:rsidR="005E3A5A" w:rsidRPr="005E3A5A">
        <w:rPr>
          <w:bCs/>
          <w:vertAlign w:val="superscript"/>
        </w:rPr>
        <w:t>2</w:t>
      </w:r>
      <w:r w:rsidR="005E3A5A" w:rsidRPr="005E3A5A">
        <w:rPr>
          <w:bCs/>
        </w:rPr>
        <w:t>)</w:t>
      </w:r>
      <w:r w:rsidR="003C220A" w:rsidRPr="00751431">
        <w:rPr>
          <w:bCs/>
        </w:rPr>
        <w:t xml:space="preserve">. </w:t>
      </w:r>
    </w:p>
    <w:p w14:paraId="707C75DB" w14:textId="10DDD857" w:rsidR="003C220A" w:rsidRPr="009D288F" w:rsidRDefault="003C220A" w:rsidP="003C220A">
      <w:pPr>
        <w:suppressAutoHyphens w:val="0"/>
        <w:autoSpaceDE w:val="0"/>
        <w:autoSpaceDN w:val="0"/>
        <w:adjustRightInd w:val="0"/>
        <w:jc w:val="both"/>
        <w:rPr>
          <w:bCs/>
          <w:highlight w:val="yellow"/>
        </w:rPr>
      </w:pPr>
      <w:r w:rsidRPr="003C220A">
        <w:rPr>
          <w:bCs/>
        </w:rPr>
        <w:t xml:space="preserve">Ehitatava teekatendi kõrgus piketivahemikus 2+50 – 4+15 peab olema 5,71 m </w:t>
      </w:r>
      <w:proofErr w:type="spellStart"/>
      <w:r w:rsidRPr="003C220A">
        <w:rPr>
          <w:bCs/>
        </w:rPr>
        <w:t>abs</w:t>
      </w:r>
      <w:proofErr w:type="spellEnd"/>
      <w:r w:rsidRPr="003C220A">
        <w:rPr>
          <w:bCs/>
        </w:rPr>
        <w:t>. Paekivikillustikust muldkeha nõlvus on ette nähtud 1:2,0. Killustik tuleb paigaldada 30 cm kihtidena ning tihendada</w:t>
      </w:r>
      <w:r w:rsidR="005443CF">
        <w:rPr>
          <w:bCs/>
        </w:rPr>
        <w:t>.</w:t>
      </w:r>
    </w:p>
    <w:p w14:paraId="03B4B82B" w14:textId="77777777" w:rsidR="00307B01" w:rsidRDefault="00AD3CCF" w:rsidP="00075FE3">
      <w:pPr>
        <w:suppressAutoHyphens w:val="0"/>
        <w:autoSpaceDE w:val="0"/>
        <w:autoSpaceDN w:val="0"/>
        <w:adjustRightInd w:val="0"/>
        <w:jc w:val="both"/>
        <w:rPr>
          <w:bCs/>
        </w:rPr>
      </w:pPr>
      <w:r w:rsidRPr="00AD3CCF">
        <w:rPr>
          <w:bCs/>
        </w:rPr>
        <w:t xml:space="preserve">Tee ristumis- ja </w:t>
      </w:r>
      <w:proofErr w:type="spellStart"/>
      <w:r w:rsidRPr="00AD3CCF">
        <w:rPr>
          <w:bCs/>
        </w:rPr>
        <w:t>mahasõidukohad</w:t>
      </w:r>
      <w:proofErr w:type="spellEnd"/>
      <w:r w:rsidRPr="00AD3CCF">
        <w:rPr>
          <w:bCs/>
        </w:rPr>
        <w:t xml:space="preserve"> tuleb ehitada vastavalt kogumikus „Maaparandusrajatiste tüüpjoonised“, Tallinn 2019</w:t>
      </w:r>
      <w:r w:rsidR="00307B01">
        <w:rPr>
          <w:bCs/>
        </w:rPr>
        <w:t>.</w:t>
      </w:r>
    </w:p>
    <w:p w14:paraId="259EDA8D" w14:textId="32731335" w:rsidR="0072258F" w:rsidRPr="00B31644" w:rsidRDefault="003F662E" w:rsidP="00075FE3">
      <w:pPr>
        <w:suppressAutoHyphens w:val="0"/>
        <w:autoSpaceDE w:val="0"/>
        <w:autoSpaceDN w:val="0"/>
        <w:adjustRightInd w:val="0"/>
        <w:jc w:val="both"/>
        <w:rPr>
          <w:bCs/>
        </w:rPr>
      </w:pPr>
      <w:r w:rsidRPr="00B31644">
        <w:rPr>
          <w:bCs/>
        </w:rPr>
        <w:t>Ristumiskoh</w:t>
      </w:r>
      <w:r w:rsidR="00B31644" w:rsidRPr="00B31644">
        <w:rPr>
          <w:bCs/>
        </w:rPr>
        <w:t>t</w:t>
      </w:r>
      <w:r w:rsidRPr="00B31644">
        <w:rPr>
          <w:bCs/>
        </w:rPr>
        <w:t xml:space="preserve"> </w:t>
      </w:r>
      <w:bookmarkStart w:id="10" w:name="_Hlk127188866"/>
      <w:proofErr w:type="spellStart"/>
      <w:r w:rsidR="00B31644" w:rsidRPr="00B31644">
        <w:rPr>
          <w:bCs/>
        </w:rPr>
        <w:t>kõrvalmaanteelt</w:t>
      </w:r>
      <w:proofErr w:type="spellEnd"/>
      <w:r w:rsidR="00B31644" w:rsidRPr="00B31644">
        <w:rPr>
          <w:bCs/>
        </w:rPr>
        <w:t xml:space="preserve"> nr 11198 Klooga tee (km 1,228) </w:t>
      </w:r>
      <w:bookmarkEnd w:id="10"/>
      <w:r w:rsidR="00B31644" w:rsidRPr="00B31644">
        <w:rPr>
          <w:bCs/>
        </w:rPr>
        <w:t>ehitatakse</w:t>
      </w:r>
      <w:r w:rsidRPr="00B31644">
        <w:rPr>
          <w:bCs/>
        </w:rPr>
        <w:t xml:space="preserve"> vastavalt </w:t>
      </w:r>
      <w:r w:rsidR="006F0FBF" w:rsidRPr="00B31644">
        <w:rPr>
          <w:bCs/>
        </w:rPr>
        <w:t>Kobras AS</w:t>
      </w:r>
      <w:r w:rsidRPr="00B31644">
        <w:rPr>
          <w:bCs/>
        </w:rPr>
        <w:t xml:space="preserve"> poolt projekteeritud </w:t>
      </w:r>
      <w:r w:rsidR="00075FE3" w:rsidRPr="00B31644">
        <w:rPr>
          <w:bCs/>
        </w:rPr>
        <w:t>„</w:t>
      </w:r>
      <w:r w:rsidR="006F0FBF" w:rsidRPr="00B31644">
        <w:rPr>
          <w:bCs/>
        </w:rPr>
        <w:t>Sooda tee ja Klooga tee km 1,228 ristumiskoht</w:t>
      </w:r>
      <w:r w:rsidR="00903154" w:rsidRPr="00B31644">
        <w:rPr>
          <w:bCs/>
        </w:rPr>
        <w:t xml:space="preserve"> Põhiprojekt“</w:t>
      </w:r>
      <w:r w:rsidR="004F17D6" w:rsidRPr="00B31644">
        <w:rPr>
          <w:bCs/>
        </w:rPr>
        <w:t>.</w:t>
      </w:r>
    </w:p>
    <w:p w14:paraId="3593DB47" w14:textId="42537D19" w:rsidR="006E050D" w:rsidRPr="002C1F08" w:rsidRDefault="00A46A6F" w:rsidP="00A46A6F">
      <w:pPr>
        <w:suppressAutoHyphens w:val="0"/>
        <w:autoSpaceDE w:val="0"/>
        <w:autoSpaceDN w:val="0"/>
        <w:adjustRightInd w:val="0"/>
        <w:jc w:val="both"/>
      </w:pPr>
      <w:r w:rsidRPr="00A46A6F">
        <w:t xml:space="preserve">Sooda tee (0,49 km) ja Klooga teega ristumiskoht km 1,230 </w:t>
      </w:r>
      <w:r w:rsidR="00DE539D" w:rsidRPr="00A46A6F">
        <w:t xml:space="preserve"> </w:t>
      </w:r>
      <w:r w:rsidR="006E050D" w:rsidRPr="00A46A6F">
        <w:t xml:space="preserve">ehitatakse olemasolevaga samale </w:t>
      </w:r>
      <w:r w:rsidR="006E050D" w:rsidRPr="002C1F08">
        <w:t>kohale</w:t>
      </w:r>
      <w:r w:rsidR="00DE539D" w:rsidRPr="002C1F08">
        <w:t xml:space="preserve"> </w:t>
      </w:r>
      <w:r w:rsidR="003D553B" w:rsidRPr="002C1F08">
        <w:t xml:space="preserve">võimalikult </w:t>
      </w:r>
      <w:r w:rsidR="006E050D" w:rsidRPr="002C1F08">
        <w:t xml:space="preserve">täisnurga all. </w:t>
      </w:r>
      <w:proofErr w:type="spellStart"/>
      <w:r w:rsidRPr="002C1F08">
        <w:t>Mahasõidu</w:t>
      </w:r>
      <w:proofErr w:type="spellEnd"/>
      <w:r w:rsidRPr="002C1F08">
        <w:t xml:space="preserve"> katte laius on 4,0 m, tugipeenarde laius on 1 m. Projekteeritud pöörderaadiused on 14 m.</w:t>
      </w:r>
      <w:r w:rsidR="00D07B0C" w:rsidRPr="002C1F08">
        <w:t xml:space="preserve"> </w:t>
      </w:r>
    </w:p>
    <w:p w14:paraId="52BCEBA9" w14:textId="21607C8E" w:rsidR="00184DE8" w:rsidRPr="002C1F08" w:rsidRDefault="00D70740" w:rsidP="00184DE8">
      <w:pPr>
        <w:suppressAutoHyphens w:val="0"/>
        <w:autoSpaceDE w:val="0"/>
        <w:autoSpaceDN w:val="0"/>
        <w:adjustRightInd w:val="0"/>
        <w:jc w:val="both"/>
      </w:pPr>
      <w:r w:rsidRPr="002C1F08">
        <w:t xml:space="preserve">Ristumiskoha </w:t>
      </w:r>
      <w:proofErr w:type="spellStart"/>
      <w:r w:rsidRPr="002C1F08">
        <w:t>pikikalle</w:t>
      </w:r>
      <w:proofErr w:type="spellEnd"/>
      <w:r w:rsidRPr="002C1F08">
        <w:t xml:space="preserve"> </w:t>
      </w:r>
      <w:r w:rsidR="004B096D" w:rsidRPr="002C1F08">
        <w:t xml:space="preserve">1,5%-1,6% ja </w:t>
      </w:r>
      <w:r w:rsidR="00AE3611" w:rsidRPr="002C1F08">
        <w:t>kahepool</w:t>
      </w:r>
      <w:r w:rsidR="00BD2DCA" w:rsidRPr="002C1F08">
        <w:t>n</w:t>
      </w:r>
      <w:r w:rsidR="00AE3611" w:rsidRPr="002C1F08">
        <w:t xml:space="preserve">e põikkaldega </w:t>
      </w:r>
      <w:r w:rsidR="00BD2DCA" w:rsidRPr="002C1F08">
        <w:t>1%-3,5%</w:t>
      </w:r>
      <w:r w:rsidR="00AE3611" w:rsidRPr="002C1F08">
        <w:t>.</w:t>
      </w:r>
      <w:r w:rsidR="005C1184" w:rsidRPr="002C1F08">
        <w:t xml:space="preserve"> </w:t>
      </w:r>
      <w:proofErr w:type="spellStart"/>
      <w:r w:rsidR="00BD2DCA" w:rsidRPr="002C1F08">
        <w:t>M</w:t>
      </w:r>
      <w:r w:rsidR="00306946" w:rsidRPr="002C1F08">
        <w:t>ahasõiduteed</w:t>
      </w:r>
      <w:proofErr w:type="spellEnd"/>
      <w:r w:rsidR="00306946" w:rsidRPr="002C1F08">
        <w:t xml:space="preserve"> rajatakse 18 m ulatuses riigitee katte servast </w:t>
      </w:r>
      <w:r w:rsidR="005C1184" w:rsidRPr="002C1F08">
        <w:t>pinnatud kattega</w:t>
      </w:r>
      <w:r w:rsidR="00306946" w:rsidRPr="002C1F08">
        <w:t>.</w:t>
      </w:r>
    </w:p>
    <w:p w14:paraId="34A98498" w14:textId="7B52637F" w:rsidR="00184DE8" w:rsidRPr="002C1F08" w:rsidRDefault="002C1F08" w:rsidP="00184DE8">
      <w:pPr>
        <w:suppressAutoHyphens w:val="0"/>
        <w:autoSpaceDE w:val="0"/>
        <w:autoSpaceDN w:val="0"/>
        <w:adjustRightInd w:val="0"/>
        <w:jc w:val="both"/>
      </w:pPr>
      <w:r w:rsidRPr="002C1F08">
        <w:t>J</w:t>
      </w:r>
      <w:r w:rsidR="00A56A31" w:rsidRPr="002C1F08">
        <w:t>uurdepääsutee kate</w:t>
      </w:r>
      <w:r w:rsidR="00184DE8" w:rsidRPr="002C1F08">
        <w:t xml:space="preserve"> rajatakse järgmine:</w:t>
      </w:r>
    </w:p>
    <w:p w14:paraId="2E7A156E" w14:textId="79521C0F" w:rsidR="007401F1" w:rsidRPr="002C1F08" w:rsidRDefault="007401F1" w:rsidP="007401F1">
      <w:pPr>
        <w:pStyle w:val="Loendilik"/>
        <w:numPr>
          <w:ilvl w:val="0"/>
          <w:numId w:val="17"/>
        </w:numPr>
        <w:suppressAutoHyphens w:val="0"/>
        <w:autoSpaceDE w:val="0"/>
        <w:autoSpaceDN w:val="0"/>
        <w:adjustRightInd w:val="0"/>
        <w:jc w:val="both"/>
      </w:pPr>
      <w:r w:rsidRPr="002C1F08">
        <w:t>2x pindamine ridakillustikuga;</w:t>
      </w:r>
    </w:p>
    <w:p w14:paraId="1C94E5F2" w14:textId="774A761E" w:rsidR="007401F1" w:rsidRPr="002C1F08" w:rsidRDefault="007401F1" w:rsidP="007401F1">
      <w:pPr>
        <w:pStyle w:val="Loendilik"/>
        <w:numPr>
          <w:ilvl w:val="0"/>
          <w:numId w:val="17"/>
        </w:numPr>
        <w:suppressAutoHyphens w:val="0"/>
        <w:autoSpaceDE w:val="0"/>
        <w:autoSpaceDN w:val="0"/>
        <w:adjustRightInd w:val="0"/>
        <w:jc w:val="both"/>
      </w:pPr>
      <w:r w:rsidRPr="002C1F08">
        <w:t>100 mm freespurukate;</w:t>
      </w:r>
    </w:p>
    <w:p w14:paraId="1746253F" w14:textId="366759C8" w:rsidR="007401F1" w:rsidRPr="002C1F08" w:rsidRDefault="007401F1" w:rsidP="007401F1">
      <w:pPr>
        <w:pStyle w:val="Loendilik"/>
        <w:numPr>
          <w:ilvl w:val="0"/>
          <w:numId w:val="17"/>
        </w:numPr>
        <w:suppressAutoHyphens w:val="0"/>
        <w:autoSpaceDE w:val="0"/>
        <w:autoSpaceDN w:val="0"/>
        <w:adjustRightInd w:val="0"/>
        <w:jc w:val="both"/>
      </w:pPr>
      <w:r w:rsidRPr="002C1F08">
        <w:t xml:space="preserve">200 mm killustikalus </w:t>
      </w:r>
      <w:proofErr w:type="spellStart"/>
      <w:r w:rsidRPr="002C1F08">
        <w:t>fr</w:t>
      </w:r>
      <w:proofErr w:type="spellEnd"/>
      <w:r w:rsidRPr="002C1F08">
        <w:t xml:space="preserve"> 32/64, kiilutud killustikuga </w:t>
      </w:r>
      <w:proofErr w:type="spellStart"/>
      <w:r w:rsidRPr="002C1F08">
        <w:t>fr</w:t>
      </w:r>
      <w:proofErr w:type="spellEnd"/>
      <w:r w:rsidRPr="002C1F08">
        <w:t xml:space="preserve"> 8/16;</w:t>
      </w:r>
    </w:p>
    <w:p w14:paraId="790F9B6E" w14:textId="42604013" w:rsidR="007401F1" w:rsidRPr="002C1F08" w:rsidRDefault="007401F1" w:rsidP="007401F1">
      <w:pPr>
        <w:pStyle w:val="Loendilik"/>
        <w:numPr>
          <w:ilvl w:val="0"/>
          <w:numId w:val="17"/>
        </w:numPr>
        <w:suppressAutoHyphens w:val="0"/>
        <w:autoSpaceDE w:val="0"/>
        <w:autoSpaceDN w:val="0"/>
        <w:adjustRightInd w:val="0"/>
        <w:jc w:val="both"/>
      </w:pPr>
      <w:r w:rsidRPr="002C1F08">
        <w:t xml:space="preserve">200 mm kruusalus </w:t>
      </w:r>
      <w:r w:rsidR="00752EAF">
        <w:t>s</w:t>
      </w:r>
      <w:r w:rsidR="00752EAF" w:rsidRPr="00752EAF">
        <w:t>orteeritud kruus, Positsioon nr. 4</w:t>
      </w:r>
      <w:r w:rsidRPr="002C1F08">
        <w:t>;</w:t>
      </w:r>
    </w:p>
    <w:p w14:paraId="4AAD6619" w14:textId="1A80D85B" w:rsidR="00EE29A9" w:rsidRPr="002C1F08" w:rsidRDefault="002C1F08" w:rsidP="007401F1">
      <w:pPr>
        <w:pStyle w:val="Loendilik"/>
        <w:numPr>
          <w:ilvl w:val="0"/>
          <w:numId w:val="17"/>
        </w:numPr>
        <w:suppressAutoHyphens w:val="0"/>
        <w:autoSpaceDE w:val="0"/>
        <w:autoSpaceDN w:val="0"/>
        <w:adjustRightInd w:val="0"/>
        <w:jc w:val="both"/>
      </w:pPr>
      <w:r w:rsidRPr="002C1F08">
        <w:t>G</w:t>
      </w:r>
      <w:r w:rsidR="007401F1" w:rsidRPr="002C1F08">
        <w:t>eotekstiil</w:t>
      </w:r>
      <w:r w:rsidRPr="002C1F08">
        <w:t xml:space="preserve"> (Deklareeritud tõmbetugevus MD/CMD ≥20 </w:t>
      </w:r>
      <w:proofErr w:type="spellStart"/>
      <w:r w:rsidRPr="002C1F08">
        <w:t>kN</w:t>
      </w:r>
      <w:proofErr w:type="spellEnd"/>
      <w:r w:rsidRPr="002C1F08">
        <w:t>/m, 5,0 m lai, mittekootud)</w:t>
      </w:r>
      <w:r w:rsidR="007401F1" w:rsidRPr="002C1F08">
        <w:t>.</w:t>
      </w:r>
    </w:p>
    <w:p w14:paraId="13A40A66" w14:textId="109D784E" w:rsidR="00007367" w:rsidRDefault="00007367" w:rsidP="00007367">
      <w:pPr>
        <w:suppressAutoHyphens w:val="0"/>
        <w:autoSpaceDE w:val="0"/>
        <w:autoSpaceDN w:val="0"/>
        <w:adjustRightInd w:val="0"/>
        <w:jc w:val="both"/>
      </w:pPr>
      <w:r>
        <w:t xml:space="preserve">Rajatava </w:t>
      </w:r>
      <w:proofErr w:type="spellStart"/>
      <w:r>
        <w:t>mahasõidukoha</w:t>
      </w:r>
      <w:proofErr w:type="spellEnd"/>
      <w:r>
        <w:t xml:space="preserve"> ja </w:t>
      </w:r>
      <w:proofErr w:type="spellStart"/>
      <w:r w:rsidRPr="00007367">
        <w:t>kõrvalmaanteelt</w:t>
      </w:r>
      <w:proofErr w:type="spellEnd"/>
      <w:r w:rsidRPr="00007367">
        <w:t xml:space="preserve"> nr 11198 Klooga tee (km 1,228) </w:t>
      </w:r>
      <w:r>
        <w:t>paremaks ühildamiseks tuleb katted ühendada</w:t>
      </w:r>
      <w:r w:rsidR="0044247D">
        <w:t xml:space="preserve"> </w:t>
      </w:r>
      <w:r>
        <w:t>astmeliselt. Katete ühendamiseks tuleb maantee katet freesida ~</w:t>
      </w:r>
      <w:r w:rsidR="00C4390B">
        <w:t>2</w:t>
      </w:r>
      <w:r>
        <w:t>4 m</w:t>
      </w:r>
      <w:r w:rsidRPr="0044247D">
        <w:rPr>
          <w:vertAlign w:val="superscript"/>
        </w:rPr>
        <w:t>2</w:t>
      </w:r>
      <w:r>
        <w:t xml:space="preserve"> suuruselt alalt.</w:t>
      </w:r>
      <w:r w:rsidR="0044247D">
        <w:t xml:space="preserve"> </w:t>
      </w:r>
    </w:p>
    <w:p w14:paraId="4620678F" w14:textId="041CF945" w:rsidR="007E551C" w:rsidRPr="009D288F" w:rsidRDefault="00007367" w:rsidP="00007367">
      <w:pPr>
        <w:suppressAutoHyphens w:val="0"/>
        <w:autoSpaceDE w:val="0"/>
        <w:autoSpaceDN w:val="0"/>
        <w:adjustRightInd w:val="0"/>
        <w:jc w:val="both"/>
        <w:rPr>
          <w:highlight w:val="yellow"/>
        </w:rPr>
      </w:pPr>
      <w:proofErr w:type="spellStart"/>
      <w:r>
        <w:t>Mahasõidu</w:t>
      </w:r>
      <w:proofErr w:type="spellEnd"/>
      <w:r>
        <w:t xml:space="preserve"> peenrad tuleb kindlustada kiilutud killustikuga 1 m laiuselt, </w:t>
      </w:r>
      <w:proofErr w:type="spellStart"/>
      <w:r>
        <w:t>fr</w:t>
      </w:r>
      <w:proofErr w:type="spellEnd"/>
      <w:r>
        <w:t xml:space="preserve"> 0/16 mm.</w:t>
      </w:r>
    </w:p>
    <w:p w14:paraId="37159D7A" w14:textId="77777777" w:rsidR="008B2DCE" w:rsidRPr="00581F38" w:rsidRDefault="008B2DCE" w:rsidP="007E551C">
      <w:pPr>
        <w:suppressAutoHyphens w:val="0"/>
        <w:autoSpaceDE w:val="0"/>
        <w:autoSpaceDN w:val="0"/>
        <w:adjustRightInd w:val="0"/>
        <w:jc w:val="both"/>
      </w:pPr>
    </w:p>
    <w:p w14:paraId="2736B69A" w14:textId="36648E21" w:rsidR="00333D29" w:rsidRPr="00581F38" w:rsidRDefault="00333D29" w:rsidP="00333D29">
      <w:pPr>
        <w:suppressAutoHyphens w:val="0"/>
        <w:autoSpaceDE w:val="0"/>
        <w:autoSpaceDN w:val="0"/>
        <w:adjustRightInd w:val="0"/>
        <w:jc w:val="both"/>
      </w:pPr>
      <w:r w:rsidRPr="00581F38">
        <w:t>Ristumisko</w:t>
      </w:r>
      <w:r w:rsidR="004912C4" w:rsidRPr="00581F38">
        <w:t>h</w:t>
      </w:r>
      <w:r w:rsidRPr="00581F38">
        <w:t>ta</w:t>
      </w:r>
      <w:r w:rsidR="004912C4" w:rsidRPr="00581F38">
        <w:t>de</w:t>
      </w:r>
      <w:r w:rsidRPr="00581F38">
        <w:t>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581F38" w:rsidRDefault="00581D9E" w:rsidP="006A77F2">
      <w:pPr>
        <w:suppressAutoHyphens w:val="0"/>
        <w:autoSpaceDE w:val="0"/>
        <w:autoSpaceDN w:val="0"/>
        <w:adjustRightInd w:val="0"/>
        <w:jc w:val="both"/>
      </w:pPr>
    </w:p>
    <w:p w14:paraId="69FBDF7A" w14:textId="748BED26" w:rsidR="002765B1" w:rsidRPr="00581F38" w:rsidRDefault="0024060E" w:rsidP="0024060E">
      <w:pPr>
        <w:suppressAutoHyphens w:val="0"/>
        <w:autoSpaceDE w:val="0"/>
        <w:autoSpaceDN w:val="0"/>
        <w:adjustRightInd w:val="0"/>
        <w:jc w:val="both"/>
      </w:pPr>
      <w:r w:rsidRPr="00581F38">
        <w:t>Ehitusobjektil peab kogu ehituse aja olema tagatud ajakohane ajutine liikluskorraldus vastavalt teostatavatele töödele tuleb paigaldada teedele ajutised liiklusmärgid nr 158 „Teetööd“, nr 331 „Sissesõidu keeld”, nr 552 „</w:t>
      </w:r>
      <w:proofErr w:type="spellStart"/>
      <w:r w:rsidRPr="00581F38">
        <w:t>Umbtee</w:t>
      </w:r>
      <w:proofErr w:type="spellEnd"/>
      <w:r w:rsidRPr="00581F38">
        <w:t>” ja avalikult kasutatavatel teedel tööde tegemiseks nõutavad liiklusskeemi kohased märgid ning lisaks kõik muud juhtumi põhised vajalikud ajutised liiklusmärgid;</w:t>
      </w:r>
      <w:r w:rsidR="00341B72" w:rsidRPr="00581F38">
        <w:t xml:space="preserve"> </w:t>
      </w:r>
    </w:p>
    <w:p w14:paraId="0D416D71" w14:textId="77777777" w:rsidR="00F1307C" w:rsidRPr="00581F38" w:rsidRDefault="00F1307C" w:rsidP="00741615">
      <w:pPr>
        <w:suppressAutoHyphens w:val="0"/>
        <w:autoSpaceDE w:val="0"/>
        <w:autoSpaceDN w:val="0"/>
        <w:adjustRightInd w:val="0"/>
        <w:jc w:val="both"/>
        <w:rPr>
          <w:lang w:eastAsia="et-EE"/>
        </w:rPr>
      </w:pPr>
    </w:p>
    <w:p w14:paraId="28EC3417" w14:textId="77777777" w:rsidR="0024060E" w:rsidRPr="00581F38" w:rsidRDefault="0024060E" w:rsidP="0024060E">
      <w:pPr>
        <w:suppressAutoHyphens w:val="0"/>
        <w:autoSpaceDE w:val="0"/>
        <w:autoSpaceDN w:val="0"/>
        <w:adjustRightInd w:val="0"/>
        <w:jc w:val="both"/>
        <w:rPr>
          <w:color w:val="FF0000"/>
          <w:u w:val="single"/>
          <w:lang w:eastAsia="et-EE"/>
        </w:rPr>
      </w:pPr>
      <w:bookmarkStart w:id="11" w:name="_Hlk88829334"/>
      <w:r w:rsidRPr="00581F38">
        <w:rPr>
          <w:color w:val="FF0000"/>
          <w:u w:val="single"/>
          <w:lang w:eastAsia="et-EE"/>
        </w:rPr>
        <w:lastRenderedPageBreak/>
        <w:t>Hankes tehtud muudatused võrreldes projektiga:</w:t>
      </w:r>
    </w:p>
    <w:bookmarkEnd w:id="11"/>
    <w:p w14:paraId="5239F8C1" w14:textId="77777777" w:rsidR="00795F40" w:rsidRPr="00581F38" w:rsidRDefault="00795F40" w:rsidP="00795F40">
      <w:pPr>
        <w:suppressAutoHyphens w:val="0"/>
        <w:autoSpaceDE w:val="0"/>
        <w:autoSpaceDN w:val="0"/>
        <w:adjustRightInd w:val="0"/>
        <w:jc w:val="both"/>
        <w:rPr>
          <w:color w:val="FF0000"/>
          <w:lang w:eastAsia="et-EE"/>
        </w:rPr>
      </w:pPr>
      <w:r w:rsidRPr="00581F38">
        <w:rPr>
          <w:color w:val="FF0000"/>
          <w:lang w:eastAsia="et-EE"/>
        </w:rPr>
        <w:t>Ehituses kasutatakse erinevalt projektis toodud järgmisi erisusi:</w:t>
      </w:r>
    </w:p>
    <w:p w14:paraId="1508E4EC" w14:textId="77777777" w:rsidR="00795F40" w:rsidRPr="00581F38"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581F38">
        <w:rPr>
          <w:color w:val="FF0000"/>
          <w:lang w:eastAsia="et-EE"/>
        </w:rPr>
        <w:t xml:space="preserve">Projektis toodud </w:t>
      </w:r>
      <w:bookmarkEnd w:id="12"/>
      <w:r w:rsidRPr="00581F38">
        <w:rPr>
          <w:color w:val="FF0000"/>
          <w:lang w:eastAsia="et-EE"/>
        </w:rPr>
        <w:t>truubi otsakute ehitamisel, nõlvade kindlustamisel jm. võib kasutada ainult erosioonitõkke matti, mis koosneb 100% kookoskiududest (350 g/m</w:t>
      </w:r>
      <w:r w:rsidRPr="00581F38">
        <w:rPr>
          <w:color w:val="FF0000"/>
          <w:vertAlign w:val="superscript"/>
          <w:lang w:eastAsia="et-EE"/>
        </w:rPr>
        <w:t>2</w:t>
      </w:r>
      <w:r w:rsidRPr="00581F38">
        <w:rPr>
          <w:color w:val="FF0000"/>
          <w:lang w:eastAsia="et-EE"/>
        </w:rPr>
        <w:t xml:space="preserve">) ja mille siduselemendiks on </w:t>
      </w:r>
      <w:proofErr w:type="spellStart"/>
      <w:r w:rsidRPr="00581F38">
        <w:rPr>
          <w:color w:val="FF0000"/>
          <w:lang w:eastAsia="et-EE"/>
        </w:rPr>
        <w:t>jute</w:t>
      </w:r>
      <w:proofErr w:type="spellEnd"/>
      <w:r w:rsidRPr="00581F38">
        <w:rPr>
          <w:color w:val="FF0000"/>
          <w:lang w:eastAsia="et-EE"/>
        </w:rPr>
        <w:t xml:space="preserve"> nöör/võrk. Kasutatav erosioonitõkke matti peab koosnema 100% biolagunevast materjalist, mille eluiga on vähemalt 2 aastat. </w:t>
      </w:r>
      <w:r w:rsidRPr="00581F38">
        <w:rPr>
          <w:b/>
          <w:bCs/>
          <w:color w:val="FF0000"/>
          <w:lang w:eastAsia="et-EE"/>
        </w:rPr>
        <w:t xml:space="preserve">Erosioonitõkke matid, mis sisaldavad </w:t>
      </w:r>
      <w:r w:rsidRPr="00581F38">
        <w:rPr>
          <w:b/>
          <w:bCs/>
          <w:color w:val="FF0000"/>
          <w:u w:val="single"/>
          <w:lang w:eastAsia="et-EE"/>
        </w:rPr>
        <w:t>plastist sidusnööre/võrkusid on keelatud.</w:t>
      </w:r>
    </w:p>
    <w:p w14:paraId="1142FF4A" w14:textId="77777777" w:rsidR="00795F40" w:rsidRPr="00581F38"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581F38">
        <w:rPr>
          <w:color w:val="FF0000"/>
          <w:lang w:eastAsia="et-EE"/>
        </w:rPr>
        <w:t xml:space="preserve">Otsakute ja nõlvade kindlustamisel võib kasutada </w:t>
      </w:r>
      <w:proofErr w:type="spellStart"/>
      <w:r w:rsidRPr="00581F38">
        <w:rPr>
          <w:color w:val="FF0000"/>
          <w:lang w:eastAsia="et-EE"/>
        </w:rPr>
        <w:t>hüdrokülvi</w:t>
      </w:r>
      <w:proofErr w:type="spellEnd"/>
      <w:r w:rsidRPr="00581F38">
        <w:rPr>
          <w:color w:val="FF0000"/>
          <w:lang w:eastAsia="et-EE"/>
        </w:rPr>
        <w:t>, kuid see peab olema teostatud</w:t>
      </w:r>
      <w:r w:rsidRPr="00581F38">
        <w:rPr>
          <w:b/>
          <w:bCs/>
          <w:color w:val="FF0000"/>
          <w:lang w:eastAsia="et-EE"/>
        </w:rPr>
        <w:t xml:space="preserve"> </w:t>
      </w:r>
      <w:r w:rsidRPr="00581F38">
        <w:rPr>
          <w:b/>
          <w:bCs/>
          <w:color w:val="FF0000"/>
          <w:u w:val="single"/>
          <w:lang w:eastAsia="et-EE"/>
        </w:rPr>
        <w:t>50 päeva</w:t>
      </w:r>
      <w:r w:rsidRPr="00581F38">
        <w:rPr>
          <w:b/>
          <w:bCs/>
          <w:color w:val="FF0000"/>
          <w:lang w:eastAsia="et-EE"/>
        </w:rPr>
        <w:t xml:space="preserve"> </w:t>
      </w:r>
      <w:r w:rsidRPr="00581F38">
        <w:rPr>
          <w:color w:val="FF0000"/>
          <w:lang w:eastAsia="et-EE"/>
        </w:rPr>
        <w:t>enne ehituse lõpptähtaega ja ehituse üle andes peab otsakul/kindlustusel</w:t>
      </w:r>
      <w:r w:rsidRPr="00581F38">
        <w:rPr>
          <w:b/>
          <w:bCs/>
          <w:color w:val="FF0000"/>
          <w:lang w:eastAsia="et-EE"/>
        </w:rPr>
        <w:t xml:space="preserve"> </w:t>
      </w:r>
      <w:r w:rsidRPr="00581F38">
        <w:rPr>
          <w:b/>
          <w:bCs/>
          <w:color w:val="FF0000"/>
          <w:u w:val="single"/>
          <w:lang w:eastAsia="et-EE"/>
        </w:rPr>
        <w:t>kasvama ühtlane elujõuline haljastus.</w:t>
      </w:r>
    </w:p>
    <w:p w14:paraId="6CEA28DA" w14:textId="52486D48" w:rsidR="00605A6B" w:rsidRPr="00581F38"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581F38">
        <w:rPr>
          <w:color w:val="FF0000"/>
          <w:lang w:eastAsia="et-EE"/>
        </w:rPr>
        <w:t xml:space="preserve">Projektis toodud truubi otsakute ja kivikindlustuste ehitamisel </w:t>
      </w:r>
      <w:r w:rsidRPr="00581F38">
        <w:rPr>
          <w:b/>
          <w:bCs/>
          <w:color w:val="FF0000"/>
          <w:u w:val="single"/>
          <w:lang w:eastAsia="et-EE"/>
        </w:rPr>
        <w:t>on keelatud geotekstiilide kasutamine</w:t>
      </w:r>
      <w:r w:rsidRPr="00581F38">
        <w:rPr>
          <w:color w:val="FF0000"/>
          <w:lang w:eastAsia="et-EE"/>
        </w:rPr>
        <w:t xml:space="preserve"> kivikindlustuste kivide all.</w:t>
      </w:r>
    </w:p>
    <w:p w14:paraId="25A9D1EC" w14:textId="7C6830AC" w:rsidR="00432804" w:rsidRPr="00581F38"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581F38">
        <w:rPr>
          <w:color w:val="FF0000"/>
          <w:lang w:eastAsia="et-EE"/>
        </w:rPr>
        <w:t>Projektis toodud teealuse (</w:t>
      </w:r>
      <w:r w:rsidR="004B6F7B" w:rsidRPr="00581F38">
        <w:rPr>
          <w:color w:val="FF0000"/>
          <w:lang w:eastAsia="et-EE"/>
        </w:rPr>
        <w:t xml:space="preserve">kruus </w:t>
      </w:r>
      <w:proofErr w:type="spellStart"/>
      <w:r w:rsidR="00581F38" w:rsidRPr="00581F38">
        <w:rPr>
          <w:color w:val="FF0000"/>
          <w:lang w:eastAsia="et-EE"/>
        </w:rPr>
        <w:t>pos</w:t>
      </w:r>
      <w:proofErr w:type="spellEnd"/>
      <w:r w:rsidR="00862DDD" w:rsidRPr="00581F38">
        <w:rPr>
          <w:color w:val="FF0000"/>
          <w:lang w:eastAsia="et-EE"/>
        </w:rPr>
        <w:t xml:space="preserve"> </w:t>
      </w:r>
      <w:r w:rsidR="00581F38" w:rsidRPr="00581F38">
        <w:rPr>
          <w:color w:val="FF0000"/>
          <w:lang w:eastAsia="et-EE"/>
        </w:rPr>
        <w:t>4</w:t>
      </w:r>
      <w:r w:rsidRPr="00581F38">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581F38">
        <w:rPr>
          <w:color w:val="FF0000"/>
          <w:lang w:eastAsia="et-EE"/>
        </w:rPr>
        <w:t>terastikuline</w:t>
      </w:r>
      <w:proofErr w:type="spellEnd"/>
      <w:r w:rsidRPr="00581F38">
        <w:rPr>
          <w:color w:val="FF0000"/>
          <w:lang w:eastAsia="et-EE"/>
        </w:rPr>
        <w:t xml:space="preserve"> koostis võib hälbida </w:t>
      </w:r>
      <w:proofErr w:type="spellStart"/>
      <w:r w:rsidRPr="00581F38">
        <w:rPr>
          <w:color w:val="FF0000"/>
          <w:lang w:eastAsia="et-EE"/>
        </w:rPr>
        <w:t>terastikulisest</w:t>
      </w:r>
      <w:proofErr w:type="spellEnd"/>
      <w:r w:rsidRPr="00581F38">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581F38"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581F38" w:rsidRDefault="00432804" w:rsidP="00F20521">
            <w:pPr>
              <w:suppressAutoHyphens w:val="0"/>
              <w:jc w:val="center"/>
              <w:rPr>
                <w:color w:val="FF0000"/>
                <w:lang w:eastAsia="et-EE"/>
              </w:rPr>
            </w:pPr>
            <w:r w:rsidRPr="00581F38">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581F38" w:rsidRDefault="00432804" w:rsidP="00F20521">
            <w:pPr>
              <w:suppressAutoHyphens w:val="0"/>
              <w:jc w:val="center"/>
              <w:rPr>
                <w:color w:val="FF0000"/>
                <w:lang w:eastAsia="et-EE"/>
              </w:rPr>
            </w:pPr>
            <w:r w:rsidRPr="00581F38">
              <w:rPr>
                <w:color w:val="FF0000"/>
                <w:lang w:eastAsia="et-EE"/>
              </w:rPr>
              <w:t>Sõela ava, mm</w:t>
            </w:r>
          </w:p>
        </w:tc>
      </w:tr>
      <w:tr w:rsidR="00432804" w:rsidRPr="00581F38"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581F38"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581F38" w:rsidRDefault="00432804" w:rsidP="00F20521">
            <w:pPr>
              <w:suppressAutoHyphens w:val="0"/>
              <w:jc w:val="center"/>
              <w:rPr>
                <w:color w:val="FF0000"/>
                <w:lang w:eastAsia="et-EE"/>
              </w:rPr>
            </w:pPr>
            <w:r w:rsidRPr="00581F38">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581F38" w:rsidRDefault="00432804" w:rsidP="00F20521">
            <w:pPr>
              <w:suppressAutoHyphens w:val="0"/>
              <w:jc w:val="center"/>
              <w:rPr>
                <w:color w:val="FF0000"/>
                <w:lang w:eastAsia="et-EE"/>
              </w:rPr>
            </w:pPr>
            <w:r w:rsidRPr="00581F38">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581F38" w:rsidRDefault="00432804" w:rsidP="00F20521">
            <w:pPr>
              <w:suppressAutoHyphens w:val="0"/>
              <w:jc w:val="center"/>
              <w:rPr>
                <w:color w:val="FF0000"/>
                <w:lang w:eastAsia="et-EE"/>
              </w:rPr>
            </w:pPr>
            <w:r w:rsidRPr="00581F38">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581F38" w:rsidRDefault="00432804" w:rsidP="00F20521">
            <w:pPr>
              <w:suppressAutoHyphens w:val="0"/>
              <w:jc w:val="center"/>
              <w:rPr>
                <w:color w:val="FF0000"/>
                <w:lang w:eastAsia="et-EE"/>
              </w:rPr>
            </w:pPr>
            <w:r w:rsidRPr="00581F38">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581F38" w:rsidRDefault="00432804" w:rsidP="00F20521">
            <w:pPr>
              <w:suppressAutoHyphens w:val="0"/>
              <w:jc w:val="center"/>
              <w:rPr>
                <w:color w:val="FF0000"/>
                <w:lang w:eastAsia="et-EE"/>
              </w:rPr>
            </w:pPr>
            <w:r w:rsidRPr="00581F38">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581F38" w:rsidRDefault="00432804" w:rsidP="00F20521">
            <w:pPr>
              <w:suppressAutoHyphens w:val="0"/>
              <w:jc w:val="center"/>
              <w:rPr>
                <w:color w:val="FF0000"/>
                <w:lang w:eastAsia="et-EE"/>
              </w:rPr>
            </w:pPr>
            <w:r w:rsidRPr="00581F38">
              <w:rPr>
                <w:color w:val="FF0000"/>
                <w:lang w:eastAsia="et-EE"/>
              </w:rPr>
              <w:t>31,5</w:t>
            </w:r>
          </w:p>
        </w:tc>
      </w:tr>
      <w:tr w:rsidR="00432804" w:rsidRPr="00581F38"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581F38"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581F38" w:rsidRDefault="00432804" w:rsidP="00F20521">
            <w:pPr>
              <w:suppressAutoHyphens w:val="0"/>
              <w:jc w:val="center"/>
              <w:rPr>
                <w:color w:val="FF0000"/>
                <w:lang w:eastAsia="et-EE"/>
              </w:rPr>
            </w:pPr>
            <w:r w:rsidRPr="00581F38">
              <w:rPr>
                <w:color w:val="FF0000"/>
                <w:lang w:eastAsia="et-EE"/>
              </w:rPr>
              <w:t>Hälve sõelal, massi-%</w:t>
            </w:r>
          </w:p>
        </w:tc>
      </w:tr>
      <w:tr w:rsidR="00432804" w:rsidRPr="009D288F"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581F38" w:rsidRDefault="00432804" w:rsidP="00F20521">
            <w:pPr>
              <w:suppressAutoHyphens w:val="0"/>
              <w:rPr>
                <w:color w:val="FF0000"/>
                <w:lang w:eastAsia="et-EE"/>
              </w:rPr>
            </w:pPr>
            <w:r w:rsidRPr="00581F38">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581F38" w:rsidRDefault="00432804" w:rsidP="00F20521">
            <w:pPr>
              <w:suppressAutoHyphens w:val="0"/>
              <w:jc w:val="center"/>
              <w:rPr>
                <w:color w:val="FF0000"/>
                <w:lang w:eastAsia="et-EE"/>
              </w:rPr>
            </w:pPr>
            <w:r w:rsidRPr="00581F38">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581F38" w:rsidRDefault="00432804" w:rsidP="00F20521">
            <w:pPr>
              <w:suppressAutoHyphens w:val="0"/>
              <w:jc w:val="center"/>
              <w:rPr>
                <w:color w:val="FF0000"/>
                <w:lang w:eastAsia="et-EE"/>
              </w:rPr>
            </w:pPr>
            <w:r w:rsidRPr="00581F38">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581F38" w:rsidRDefault="00432804" w:rsidP="00F20521">
            <w:pPr>
              <w:suppressAutoHyphens w:val="0"/>
              <w:jc w:val="center"/>
              <w:rPr>
                <w:color w:val="FF0000"/>
                <w:lang w:eastAsia="et-EE"/>
              </w:rPr>
            </w:pPr>
            <w:r w:rsidRPr="00581F38">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581F38" w:rsidRDefault="00432804" w:rsidP="00F20521">
            <w:pPr>
              <w:suppressAutoHyphens w:val="0"/>
              <w:jc w:val="center"/>
              <w:rPr>
                <w:color w:val="FF0000"/>
                <w:lang w:eastAsia="et-EE"/>
              </w:rPr>
            </w:pPr>
            <w:r w:rsidRPr="00581F38">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581F38" w:rsidRDefault="00432804" w:rsidP="00F20521">
            <w:pPr>
              <w:suppressAutoHyphens w:val="0"/>
              <w:jc w:val="center"/>
              <w:rPr>
                <w:color w:val="FF0000"/>
                <w:lang w:eastAsia="et-EE"/>
              </w:rPr>
            </w:pPr>
            <w:r w:rsidRPr="00581F38">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81F38" w:rsidRDefault="00432804" w:rsidP="00F20521">
            <w:pPr>
              <w:suppressAutoHyphens w:val="0"/>
              <w:jc w:val="center"/>
              <w:rPr>
                <w:color w:val="FF0000"/>
                <w:lang w:eastAsia="et-EE"/>
              </w:rPr>
            </w:pPr>
            <w:r w:rsidRPr="00581F38">
              <w:rPr>
                <w:color w:val="FF0000"/>
                <w:lang w:eastAsia="et-EE"/>
              </w:rPr>
              <w:t>+/-8</w:t>
            </w:r>
          </w:p>
        </w:tc>
      </w:tr>
    </w:tbl>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675A5E7B"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9D288F">
        <w:rPr>
          <w:b/>
          <w:bCs/>
        </w:rPr>
        <w:t>Kobras</w:t>
      </w:r>
      <w:r w:rsidR="00632354">
        <w:rPr>
          <w:b/>
          <w:bCs/>
        </w:rPr>
        <w:t xml:space="preserve"> AS</w:t>
      </w:r>
      <w:r w:rsidR="00632354" w:rsidRPr="007D478A">
        <w:t xml:space="preserve"> poolt koostatud</w:t>
      </w:r>
      <w:r w:rsidR="00632354">
        <w:t xml:space="preserve"> „</w:t>
      </w:r>
      <w:r w:rsidR="009D288F" w:rsidRPr="009D288F">
        <w:t>Sooda tee ehit</w:t>
      </w:r>
      <w:r w:rsidR="009D288F">
        <w:t>us</w:t>
      </w:r>
      <w:r w:rsidR="00632354">
        <w:t>projekt</w:t>
      </w:r>
      <w:r w:rsidR="00632354" w:rsidRPr="004E2589">
        <w:t>“</w:t>
      </w:r>
      <w:r w:rsidR="0024674B" w:rsidRPr="00281267">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w:t>
      </w:r>
      <w:r w:rsidRPr="001656A7">
        <w:lastRenderedPageBreak/>
        <w:t>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CF8D94B" w:rsidR="005E2201" w:rsidRPr="002E4E98" w:rsidRDefault="005E2201" w:rsidP="00A445AE">
      <w:pPr>
        <w:jc w:val="both"/>
        <w:rPr>
          <w:color w:val="000000"/>
        </w:rPr>
      </w:pPr>
      <w:r w:rsidRPr="002E4E98">
        <w:rPr>
          <w:color w:val="000000"/>
        </w:rPr>
        <w:t xml:space="preserve">Objektiga on võimalik tutvuda: metsaparandaja </w:t>
      </w:r>
      <w:r w:rsidR="00F2348B" w:rsidRPr="00420CC1">
        <w:t xml:space="preserve">Romet Riiman tel: 526 1698, e-post: </w:t>
      </w:r>
      <w:hyperlink r:id="rId10" w:history="1">
        <w:r w:rsidR="00F2348B" w:rsidRPr="007812B0">
          <w:rPr>
            <w:rStyle w:val="Hperlink"/>
          </w:rPr>
          <w:t>romet.riiman@rmk.ee</w:t>
        </w:r>
      </w:hyperlink>
      <w:r w:rsidR="00F2348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18D31B08" w14:textId="77777777" w:rsidR="00C12ECA" w:rsidRDefault="00C12ECA" w:rsidP="00C12ECA">
      <w:pPr>
        <w:tabs>
          <w:tab w:val="left" w:pos="567"/>
        </w:tabs>
        <w:jc w:val="both"/>
      </w:pPr>
      <w:r>
        <w:t>7.1.</w:t>
      </w:r>
      <w:r>
        <w:tab/>
        <w:t>Pakkuja esitab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75C0C02B" w14:textId="77777777" w:rsidR="00C12ECA" w:rsidRDefault="00C12ECA" w:rsidP="00C12ECA">
      <w:pPr>
        <w:tabs>
          <w:tab w:val="left" w:pos="567"/>
        </w:tabs>
        <w:jc w:val="both"/>
      </w:pPr>
      <w:r>
        <w:t>7.2.</w:t>
      </w:r>
      <w:r>
        <w:tab/>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madalaima maksumusega pakkumuse.</w:t>
      </w:r>
    </w:p>
    <w:p w14:paraId="7E992FA6" w14:textId="77777777" w:rsidR="00C12ECA" w:rsidRDefault="00C12ECA" w:rsidP="00C12ECA">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55C5E139" w14:textId="77777777" w:rsidR="00C12ECA" w:rsidRDefault="00C12ECA" w:rsidP="00C12ECA">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w:t>
      </w:r>
      <w:r w:rsidRPr="00B218FB">
        <w:lastRenderedPageBreak/>
        <w:t xml:space="preserve">oma äranägemisel pakutavate hindade ja maksumuste õigsust ja põhjendatust ning võib otsustada tagasi lükata pakkumuse, milles on selle nõude vastu eksitud.  </w:t>
      </w:r>
    </w:p>
    <w:p w14:paraId="235E3388" w14:textId="77777777" w:rsidR="00C12ECA" w:rsidRDefault="00C12ECA" w:rsidP="00C12ECA">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6FEBAA7E" w14:textId="77777777" w:rsidR="00C12ECA" w:rsidRDefault="00C12ECA" w:rsidP="00C12ECA">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C12ECA">
      <w:headerReference w:type="default" r:id="rId11"/>
      <w:footnotePr>
        <w:pos w:val="beneathText"/>
        <w:numFmt w:val="chicago"/>
      </w:footnotePr>
      <w:pgSz w:w="11905" w:h="16837"/>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F7715" w14:textId="77777777" w:rsidR="00E54F78" w:rsidRDefault="00E54F78">
      <w:r>
        <w:separator/>
      </w:r>
    </w:p>
  </w:endnote>
  <w:endnote w:type="continuationSeparator" w:id="0">
    <w:p w14:paraId="6B848D6B" w14:textId="77777777" w:rsidR="00E54F78" w:rsidRDefault="00E54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8E1E2" w14:textId="77777777" w:rsidR="00E54F78" w:rsidRDefault="00E54F78">
      <w:r>
        <w:separator/>
      </w:r>
    </w:p>
  </w:footnote>
  <w:footnote w:type="continuationSeparator" w:id="0">
    <w:p w14:paraId="06E0E9EB" w14:textId="77777777" w:rsidR="00E54F78" w:rsidRDefault="00E54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D283FC8" w:rsidR="00E15B6A" w:rsidRPr="00DB67AA" w:rsidRDefault="00E14886" w:rsidP="00E4330A">
    <w:pPr>
      <w:rPr>
        <w:bCs/>
        <w:i/>
      </w:rPr>
    </w:pPr>
    <w:bookmarkStart w:id="13" w:name="_Hlk127176646"/>
    <w:r w:rsidRPr="00E14886">
      <w:rPr>
        <w:bCs/>
        <w:i/>
      </w:rPr>
      <w:t>S</w:t>
    </w:r>
    <w:r w:rsidR="00025DCF">
      <w:rPr>
        <w:bCs/>
        <w:i/>
      </w:rPr>
      <w:t>ooda</w:t>
    </w:r>
    <w:r w:rsidRPr="00E14886">
      <w:rPr>
        <w:bCs/>
        <w:i/>
      </w:rPr>
      <w:t xml:space="preserve"> tee</w:t>
    </w:r>
    <w:r w:rsidR="005E6148" w:rsidRPr="005E6148">
      <w:rPr>
        <w:bCs/>
        <w:i/>
      </w:rPr>
      <w:t xml:space="preserve"> </w:t>
    </w:r>
    <w:r w:rsidR="003650E6">
      <w:rPr>
        <w:bCs/>
        <w:i/>
      </w:rPr>
      <w:t>ehita</w:t>
    </w:r>
    <w:r w:rsidR="005E6148" w:rsidRPr="005E6148">
      <w:rPr>
        <w:bCs/>
        <w:i/>
      </w:rPr>
      <w:t>mine</w: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46201F"/>
    <w:multiLevelType w:val="hybridMultilevel"/>
    <w:tmpl w:val="01E87B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925270"/>
    <w:multiLevelType w:val="hybridMultilevel"/>
    <w:tmpl w:val="992A6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A360963"/>
    <w:multiLevelType w:val="hybridMultilevel"/>
    <w:tmpl w:val="7868CB8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C270239"/>
    <w:multiLevelType w:val="hybridMultilevel"/>
    <w:tmpl w:val="756E57D0"/>
    <w:lvl w:ilvl="0" w:tplc="8A485B0C">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3E149E2"/>
    <w:multiLevelType w:val="hybridMultilevel"/>
    <w:tmpl w:val="D04CA45A"/>
    <w:lvl w:ilvl="0" w:tplc="4AC498C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7" w15:restartNumberingAfterBreak="0">
    <w:nsid w:val="56596C82"/>
    <w:multiLevelType w:val="hybridMultilevel"/>
    <w:tmpl w:val="02168622"/>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8"/>
  </w:num>
  <w:num w:numId="5" w16cid:durableId="358094909">
    <w:abstractNumId w:val="8"/>
  </w:num>
  <w:num w:numId="6" w16cid:durableId="1004746632">
    <w:abstractNumId w:val="9"/>
  </w:num>
  <w:num w:numId="7" w16cid:durableId="101993393">
    <w:abstractNumId w:val="23"/>
  </w:num>
  <w:num w:numId="8" w16cid:durableId="2010674900">
    <w:abstractNumId w:val="4"/>
  </w:num>
  <w:num w:numId="9" w16cid:durableId="1558663596">
    <w:abstractNumId w:val="7"/>
  </w:num>
  <w:num w:numId="10" w16cid:durableId="2141148718">
    <w:abstractNumId w:val="21"/>
  </w:num>
  <w:num w:numId="11" w16cid:durableId="1011377686">
    <w:abstractNumId w:val="24"/>
  </w:num>
  <w:num w:numId="12" w16cid:durableId="607468018">
    <w:abstractNumId w:val="11"/>
  </w:num>
  <w:num w:numId="13" w16cid:durableId="1066224364">
    <w:abstractNumId w:val="6"/>
  </w:num>
  <w:num w:numId="14" w16cid:durableId="1931960785">
    <w:abstractNumId w:val="16"/>
  </w:num>
  <w:num w:numId="15" w16cid:durableId="1077097367">
    <w:abstractNumId w:val="20"/>
  </w:num>
  <w:num w:numId="16" w16cid:durableId="314988313">
    <w:abstractNumId w:val="22"/>
  </w:num>
  <w:num w:numId="17" w16cid:durableId="1032001670">
    <w:abstractNumId w:val="19"/>
  </w:num>
  <w:num w:numId="18" w16cid:durableId="1294286925">
    <w:abstractNumId w:val="10"/>
  </w:num>
  <w:num w:numId="19" w16cid:durableId="1091512417">
    <w:abstractNumId w:val="13"/>
  </w:num>
  <w:num w:numId="20" w16cid:durableId="1500806136">
    <w:abstractNumId w:val="12"/>
  </w:num>
  <w:num w:numId="21" w16cid:durableId="2112702955">
    <w:abstractNumId w:val="5"/>
  </w:num>
  <w:num w:numId="22" w16cid:durableId="777987541">
    <w:abstractNumId w:val="14"/>
  </w:num>
  <w:num w:numId="23" w16cid:durableId="2106417251">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07367"/>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BBB"/>
    <w:rsid w:val="00025DCF"/>
    <w:rsid w:val="00025FA3"/>
    <w:rsid w:val="000260D8"/>
    <w:rsid w:val="00026992"/>
    <w:rsid w:val="0003069B"/>
    <w:rsid w:val="00031C30"/>
    <w:rsid w:val="00032836"/>
    <w:rsid w:val="0003434E"/>
    <w:rsid w:val="000362E2"/>
    <w:rsid w:val="0003647D"/>
    <w:rsid w:val="00036BCC"/>
    <w:rsid w:val="00040158"/>
    <w:rsid w:val="000410AD"/>
    <w:rsid w:val="0004239B"/>
    <w:rsid w:val="000433B2"/>
    <w:rsid w:val="00043CE0"/>
    <w:rsid w:val="00043D49"/>
    <w:rsid w:val="00044336"/>
    <w:rsid w:val="0004461C"/>
    <w:rsid w:val="0004536B"/>
    <w:rsid w:val="00045C44"/>
    <w:rsid w:val="000474F8"/>
    <w:rsid w:val="000515ED"/>
    <w:rsid w:val="0005221F"/>
    <w:rsid w:val="00053B6E"/>
    <w:rsid w:val="00054748"/>
    <w:rsid w:val="00055795"/>
    <w:rsid w:val="00055844"/>
    <w:rsid w:val="00055F47"/>
    <w:rsid w:val="00056FA2"/>
    <w:rsid w:val="00060F78"/>
    <w:rsid w:val="000617E7"/>
    <w:rsid w:val="00062902"/>
    <w:rsid w:val="00062E81"/>
    <w:rsid w:val="00063AD9"/>
    <w:rsid w:val="00063C5E"/>
    <w:rsid w:val="00064C7C"/>
    <w:rsid w:val="00067748"/>
    <w:rsid w:val="000679CF"/>
    <w:rsid w:val="00071346"/>
    <w:rsid w:val="00072694"/>
    <w:rsid w:val="00074D55"/>
    <w:rsid w:val="000759F7"/>
    <w:rsid w:val="00075FE3"/>
    <w:rsid w:val="0007647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A4"/>
    <w:rsid w:val="000F1872"/>
    <w:rsid w:val="000F5282"/>
    <w:rsid w:val="000F6351"/>
    <w:rsid w:val="000F6AF9"/>
    <w:rsid w:val="000F72B5"/>
    <w:rsid w:val="000F7BC9"/>
    <w:rsid w:val="00100C88"/>
    <w:rsid w:val="001017FE"/>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D3C"/>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314"/>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4B31"/>
    <w:rsid w:val="002455C3"/>
    <w:rsid w:val="002462C1"/>
    <w:rsid w:val="0024657B"/>
    <w:rsid w:val="0024674B"/>
    <w:rsid w:val="002472E8"/>
    <w:rsid w:val="00247C5F"/>
    <w:rsid w:val="00247EBE"/>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366"/>
    <w:rsid w:val="00297FA7"/>
    <w:rsid w:val="002A0BCA"/>
    <w:rsid w:val="002A2400"/>
    <w:rsid w:val="002A3318"/>
    <w:rsid w:val="002A4B21"/>
    <w:rsid w:val="002A4FDD"/>
    <w:rsid w:val="002A694F"/>
    <w:rsid w:val="002A7986"/>
    <w:rsid w:val="002B1E68"/>
    <w:rsid w:val="002B22A0"/>
    <w:rsid w:val="002B5018"/>
    <w:rsid w:val="002B53E2"/>
    <w:rsid w:val="002B58D1"/>
    <w:rsid w:val="002B592B"/>
    <w:rsid w:val="002B5FE7"/>
    <w:rsid w:val="002B78AA"/>
    <w:rsid w:val="002C1F08"/>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253"/>
    <w:rsid w:val="002E2F16"/>
    <w:rsid w:val="002E49C6"/>
    <w:rsid w:val="002E53E3"/>
    <w:rsid w:val="002E56BF"/>
    <w:rsid w:val="002E596D"/>
    <w:rsid w:val="002E5AB6"/>
    <w:rsid w:val="002E7012"/>
    <w:rsid w:val="002F05AA"/>
    <w:rsid w:val="002F2CB4"/>
    <w:rsid w:val="002F416F"/>
    <w:rsid w:val="002F4777"/>
    <w:rsid w:val="002F4AA5"/>
    <w:rsid w:val="002F4DFE"/>
    <w:rsid w:val="002F5364"/>
    <w:rsid w:val="002F712C"/>
    <w:rsid w:val="002F75F1"/>
    <w:rsid w:val="002F776C"/>
    <w:rsid w:val="0030057D"/>
    <w:rsid w:val="00300A4C"/>
    <w:rsid w:val="00301B20"/>
    <w:rsid w:val="00302A97"/>
    <w:rsid w:val="00304042"/>
    <w:rsid w:val="00305294"/>
    <w:rsid w:val="00305426"/>
    <w:rsid w:val="003054C4"/>
    <w:rsid w:val="003055F4"/>
    <w:rsid w:val="00306946"/>
    <w:rsid w:val="00307B01"/>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32BB"/>
    <w:rsid w:val="00354B9D"/>
    <w:rsid w:val="00355469"/>
    <w:rsid w:val="003619D4"/>
    <w:rsid w:val="00362180"/>
    <w:rsid w:val="00362D2F"/>
    <w:rsid w:val="00363529"/>
    <w:rsid w:val="00363775"/>
    <w:rsid w:val="00364139"/>
    <w:rsid w:val="003650E6"/>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6F1E"/>
    <w:rsid w:val="0039750E"/>
    <w:rsid w:val="003A01F4"/>
    <w:rsid w:val="003A0F75"/>
    <w:rsid w:val="003A0F96"/>
    <w:rsid w:val="003A1E9E"/>
    <w:rsid w:val="003A293E"/>
    <w:rsid w:val="003A29FC"/>
    <w:rsid w:val="003A2EC9"/>
    <w:rsid w:val="003A35A4"/>
    <w:rsid w:val="003A3D80"/>
    <w:rsid w:val="003A42C8"/>
    <w:rsid w:val="003A4EA7"/>
    <w:rsid w:val="003A5D2A"/>
    <w:rsid w:val="003A7B9A"/>
    <w:rsid w:val="003A7DDD"/>
    <w:rsid w:val="003B0BC8"/>
    <w:rsid w:val="003B27A4"/>
    <w:rsid w:val="003B394F"/>
    <w:rsid w:val="003B46D5"/>
    <w:rsid w:val="003B6F03"/>
    <w:rsid w:val="003B7643"/>
    <w:rsid w:val="003B783F"/>
    <w:rsid w:val="003C0C00"/>
    <w:rsid w:val="003C209B"/>
    <w:rsid w:val="003C220A"/>
    <w:rsid w:val="003C3985"/>
    <w:rsid w:val="003C42FB"/>
    <w:rsid w:val="003C501C"/>
    <w:rsid w:val="003C6612"/>
    <w:rsid w:val="003C7221"/>
    <w:rsid w:val="003C7A9C"/>
    <w:rsid w:val="003C7ED9"/>
    <w:rsid w:val="003D07E3"/>
    <w:rsid w:val="003D205F"/>
    <w:rsid w:val="003D3A03"/>
    <w:rsid w:val="003D4673"/>
    <w:rsid w:val="003D5004"/>
    <w:rsid w:val="003D553B"/>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C86"/>
    <w:rsid w:val="00432804"/>
    <w:rsid w:val="00433190"/>
    <w:rsid w:val="004340E0"/>
    <w:rsid w:val="00434451"/>
    <w:rsid w:val="004348DA"/>
    <w:rsid w:val="004357DB"/>
    <w:rsid w:val="00436D76"/>
    <w:rsid w:val="004422FD"/>
    <w:rsid w:val="0044247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C10"/>
    <w:rsid w:val="00457D08"/>
    <w:rsid w:val="00461223"/>
    <w:rsid w:val="0046197F"/>
    <w:rsid w:val="00461C0E"/>
    <w:rsid w:val="00461E52"/>
    <w:rsid w:val="004628DA"/>
    <w:rsid w:val="00463AA3"/>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911"/>
    <w:rsid w:val="00485DBB"/>
    <w:rsid w:val="00485EC4"/>
    <w:rsid w:val="004912C4"/>
    <w:rsid w:val="004914AE"/>
    <w:rsid w:val="00491A90"/>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096D"/>
    <w:rsid w:val="004B1BC8"/>
    <w:rsid w:val="004B1F48"/>
    <w:rsid w:val="004B23F2"/>
    <w:rsid w:val="004B2B58"/>
    <w:rsid w:val="004B3073"/>
    <w:rsid w:val="004B42BE"/>
    <w:rsid w:val="004B57C9"/>
    <w:rsid w:val="004B637A"/>
    <w:rsid w:val="004B641D"/>
    <w:rsid w:val="004B6F7B"/>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2DA1"/>
    <w:rsid w:val="00524D4C"/>
    <w:rsid w:val="00524D74"/>
    <w:rsid w:val="005265C5"/>
    <w:rsid w:val="005270B9"/>
    <w:rsid w:val="00527A61"/>
    <w:rsid w:val="00527C0B"/>
    <w:rsid w:val="00530508"/>
    <w:rsid w:val="005335C9"/>
    <w:rsid w:val="0053442B"/>
    <w:rsid w:val="00537DE2"/>
    <w:rsid w:val="0054002D"/>
    <w:rsid w:val="00541159"/>
    <w:rsid w:val="00541E57"/>
    <w:rsid w:val="005426C8"/>
    <w:rsid w:val="00542C81"/>
    <w:rsid w:val="00542FF5"/>
    <w:rsid w:val="00543110"/>
    <w:rsid w:val="00543567"/>
    <w:rsid w:val="00543D69"/>
    <w:rsid w:val="005443CF"/>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1F38"/>
    <w:rsid w:val="00582981"/>
    <w:rsid w:val="00583CDD"/>
    <w:rsid w:val="00586D5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53E9"/>
    <w:rsid w:val="005B56A4"/>
    <w:rsid w:val="005B58B3"/>
    <w:rsid w:val="005B5AC2"/>
    <w:rsid w:val="005B61C1"/>
    <w:rsid w:val="005B6466"/>
    <w:rsid w:val="005C09B0"/>
    <w:rsid w:val="005C0F72"/>
    <w:rsid w:val="005C1184"/>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3A5A"/>
    <w:rsid w:val="005E4682"/>
    <w:rsid w:val="005E4984"/>
    <w:rsid w:val="005E5483"/>
    <w:rsid w:val="005E60EE"/>
    <w:rsid w:val="005E6148"/>
    <w:rsid w:val="005E7AB2"/>
    <w:rsid w:val="005E7CC1"/>
    <w:rsid w:val="005E7F2C"/>
    <w:rsid w:val="005F048F"/>
    <w:rsid w:val="005F0602"/>
    <w:rsid w:val="005F14C2"/>
    <w:rsid w:val="005F1532"/>
    <w:rsid w:val="005F23D8"/>
    <w:rsid w:val="005F373A"/>
    <w:rsid w:val="005F4C06"/>
    <w:rsid w:val="005F6FAE"/>
    <w:rsid w:val="005F7539"/>
    <w:rsid w:val="005F7548"/>
    <w:rsid w:val="00601192"/>
    <w:rsid w:val="00601674"/>
    <w:rsid w:val="006019D6"/>
    <w:rsid w:val="0060316D"/>
    <w:rsid w:val="006032E4"/>
    <w:rsid w:val="00603E21"/>
    <w:rsid w:val="00604B9C"/>
    <w:rsid w:val="00605A6B"/>
    <w:rsid w:val="006064CB"/>
    <w:rsid w:val="00606BD9"/>
    <w:rsid w:val="0060723A"/>
    <w:rsid w:val="00607ADF"/>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354"/>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0B8"/>
    <w:rsid w:val="00695118"/>
    <w:rsid w:val="006956E4"/>
    <w:rsid w:val="006958D2"/>
    <w:rsid w:val="00696F2E"/>
    <w:rsid w:val="006975C9"/>
    <w:rsid w:val="00697647"/>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690C"/>
    <w:rsid w:val="006B7C74"/>
    <w:rsid w:val="006C17F2"/>
    <w:rsid w:val="006C1C3E"/>
    <w:rsid w:val="006C1DCB"/>
    <w:rsid w:val="006C2CB6"/>
    <w:rsid w:val="006C5A3C"/>
    <w:rsid w:val="006C62EE"/>
    <w:rsid w:val="006C68F5"/>
    <w:rsid w:val="006D002E"/>
    <w:rsid w:val="006D09E6"/>
    <w:rsid w:val="006D0D25"/>
    <w:rsid w:val="006D5A4A"/>
    <w:rsid w:val="006D5A57"/>
    <w:rsid w:val="006D67D4"/>
    <w:rsid w:val="006D6E8A"/>
    <w:rsid w:val="006D71F6"/>
    <w:rsid w:val="006D76E7"/>
    <w:rsid w:val="006D7A52"/>
    <w:rsid w:val="006D7B6A"/>
    <w:rsid w:val="006E050D"/>
    <w:rsid w:val="006E099B"/>
    <w:rsid w:val="006E20B3"/>
    <w:rsid w:val="006E23AF"/>
    <w:rsid w:val="006E2408"/>
    <w:rsid w:val="006E2F53"/>
    <w:rsid w:val="006E307E"/>
    <w:rsid w:val="006E4491"/>
    <w:rsid w:val="006E57A1"/>
    <w:rsid w:val="006E60DB"/>
    <w:rsid w:val="006E622E"/>
    <w:rsid w:val="006F0BBC"/>
    <w:rsid w:val="006F0FBF"/>
    <w:rsid w:val="006F312D"/>
    <w:rsid w:val="007004CE"/>
    <w:rsid w:val="007018DF"/>
    <w:rsid w:val="00701D06"/>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CE1"/>
    <w:rsid w:val="00721904"/>
    <w:rsid w:val="007224FE"/>
    <w:rsid w:val="0072258F"/>
    <w:rsid w:val="007234A8"/>
    <w:rsid w:val="00723D79"/>
    <w:rsid w:val="00726809"/>
    <w:rsid w:val="00727B13"/>
    <w:rsid w:val="00727D6D"/>
    <w:rsid w:val="00727F72"/>
    <w:rsid w:val="0073061B"/>
    <w:rsid w:val="00731F82"/>
    <w:rsid w:val="00733B01"/>
    <w:rsid w:val="0073438E"/>
    <w:rsid w:val="00736557"/>
    <w:rsid w:val="00737919"/>
    <w:rsid w:val="007401AC"/>
    <w:rsid w:val="007401F1"/>
    <w:rsid w:val="00741615"/>
    <w:rsid w:val="00741727"/>
    <w:rsid w:val="00741E92"/>
    <w:rsid w:val="00742133"/>
    <w:rsid w:val="00742541"/>
    <w:rsid w:val="00742567"/>
    <w:rsid w:val="00742AF8"/>
    <w:rsid w:val="00742DEE"/>
    <w:rsid w:val="00742DF0"/>
    <w:rsid w:val="00743969"/>
    <w:rsid w:val="007442D0"/>
    <w:rsid w:val="007452F3"/>
    <w:rsid w:val="007456C2"/>
    <w:rsid w:val="007461A4"/>
    <w:rsid w:val="00747210"/>
    <w:rsid w:val="007476FB"/>
    <w:rsid w:val="007505DC"/>
    <w:rsid w:val="0075075D"/>
    <w:rsid w:val="00750DB9"/>
    <w:rsid w:val="00751431"/>
    <w:rsid w:val="00751C78"/>
    <w:rsid w:val="007522FC"/>
    <w:rsid w:val="00752EAF"/>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F0FDB"/>
    <w:rsid w:val="007F30EF"/>
    <w:rsid w:val="007F3DEB"/>
    <w:rsid w:val="007F44C5"/>
    <w:rsid w:val="007F6195"/>
    <w:rsid w:val="007F75EA"/>
    <w:rsid w:val="007F7718"/>
    <w:rsid w:val="007F799C"/>
    <w:rsid w:val="0080166B"/>
    <w:rsid w:val="00801765"/>
    <w:rsid w:val="00801DD2"/>
    <w:rsid w:val="008025CF"/>
    <w:rsid w:val="00804396"/>
    <w:rsid w:val="00805486"/>
    <w:rsid w:val="0080686E"/>
    <w:rsid w:val="00806B4F"/>
    <w:rsid w:val="00806E3B"/>
    <w:rsid w:val="0080739F"/>
    <w:rsid w:val="00807CDD"/>
    <w:rsid w:val="00807FD0"/>
    <w:rsid w:val="0081020D"/>
    <w:rsid w:val="00811297"/>
    <w:rsid w:val="0081234C"/>
    <w:rsid w:val="00813B11"/>
    <w:rsid w:val="008143C7"/>
    <w:rsid w:val="0081465B"/>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273C"/>
    <w:rsid w:val="00852D5D"/>
    <w:rsid w:val="0085373C"/>
    <w:rsid w:val="00854C54"/>
    <w:rsid w:val="00854C7D"/>
    <w:rsid w:val="008559DF"/>
    <w:rsid w:val="00855CDC"/>
    <w:rsid w:val="00856755"/>
    <w:rsid w:val="008568BD"/>
    <w:rsid w:val="00860BB2"/>
    <w:rsid w:val="008628F3"/>
    <w:rsid w:val="008629EA"/>
    <w:rsid w:val="00862DDD"/>
    <w:rsid w:val="00863DE3"/>
    <w:rsid w:val="00864645"/>
    <w:rsid w:val="00864C58"/>
    <w:rsid w:val="00865FFE"/>
    <w:rsid w:val="0086707C"/>
    <w:rsid w:val="00867EC2"/>
    <w:rsid w:val="00871AAD"/>
    <w:rsid w:val="00871BEA"/>
    <w:rsid w:val="00872776"/>
    <w:rsid w:val="008746D6"/>
    <w:rsid w:val="00874ABE"/>
    <w:rsid w:val="0087589D"/>
    <w:rsid w:val="00875EE8"/>
    <w:rsid w:val="00880296"/>
    <w:rsid w:val="008824DD"/>
    <w:rsid w:val="008838A1"/>
    <w:rsid w:val="00885AFB"/>
    <w:rsid w:val="00885B00"/>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8E3"/>
    <w:rsid w:val="008C7CA8"/>
    <w:rsid w:val="008D0753"/>
    <w:rsid w:val="008D0A7B"/>
    <w:rsid w:val="008D2971"/>
    <w:rsid w:val="008D2C17"/>
    <w:rsid w:val="008D32E7"/>
    <w:rsid w:val="008D3C3B"/>
    <w:rsid w:val="008D420C"/>
    <w:rsid w:val="008D4F3F"/>
    <w:rsid w:val="008D50F8"/>
    <w:rsid w:val="008D52EC"/>
    <w:rsid w:val="008D60B7"/>
    <w:rsid w:val="008D6CC2"/>
    <w:rsid w:val="008D7083"/>
    <w:rsid w:val="008D7FE9"/>
    <w:rsid w:val="008E0110"/>
    <w:rsid w:val="008E0632"/>
    <w:rsid w:val="008E2119"/>
    <w:rsid w:val="008E340B"/>
    <w:rsid w:val="008E49FF"/>
    <w:rsid w:val="008E56BE"/>
    <w:rsid w:val="008E660A"/>
    <w:rsid w:val="008E6945"/>
    <w:rsid w:val="008F094A"/>
    <w:rsid w:val="008F10BF"/>
    <w:rsid w:val="008F15C4"/>
    <w:rsid w:val="008F1F2D"/>
    <w:rsid w:val="008F29EA"/>
    <w:rsid w:val="008F2A13"/>
    <w:rsid w:val="008F2E37"/>
    <w:rsid w:val="008F3A76"/>
    <w:rsid w:val="008F3C8F"/>
    <w:rsid w:val="008F435F"/>
    <w:rsid w:val="008F6A48"/>
    <w:rsid w:val="008F7128"/>
    <w:rsid w:val="0090025D"/>
    <w:rsid w:val="009004E8"/>
    <w:rsid w:val="00900586"/>
    <w:rsid w:val="00900592"/>
    <w:rsid w:val="00900695"/>
    <w:rsid w:val="00902067"/>
    <w:rsid w:val="009020F1"/>
    <w:rsid w:val="00903154"/>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17F49"/>
    <w:rsid w:val="00921A0A"/>
    <w:rsid w:val="00921B52"/>
    <w:rsid w:val="00921F0F"/>
    <w:rsid w:val="00922ED6"/>
    <w:rsid w:val="00924090"/>
    <w:rsid w:val="009249CD"/>
    <w:rsid w:val="00924A00"/>
    <w:rsid w:val="00925CA3"/>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5B4E"/>
    <w:rsid w:val="00975D46"/>
    <w:rsid w:val="00976704"/>
    <w:rsid w:val="00977C49"/>
    <w:rsid w:val="00977FD1"/>
    <w:rsid w:val="00982DAA"/>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650"/>
    <w:rsid w:val="009A3F55"/>
    <w:rsid w:val="009B04BE"/>
    <w:rsid w:val="009B0539"/>
    <w:rsid w:val="009B1CCD"/>
    <w:rsid w:val="009B28B8"/>
    <w:rsid w:val="009B2B7A"/>
    <w:rsid w:val="009B353E"/>
    <w:rsid w:val="009B40D3"/>
    <w:rsid w:val="009B411D"/>
    <w:rsid w:val="009B41C6"/>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3D6"/>
    <w:rsid w:val="009D1271"/>
    <w:rsid w:val="009D1DB4"/>
    <w:rsid w:val="009D288F"/>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33E"/>
    <w:rsid w:val="009E54F7"/>
    <w:rsid w:val="009E5842"/>
    <w:rsid w:val="009E7B50"/>
    <w:rsid w:val="009F3277"/>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156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6A6F"/>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DF2"/>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81856"/>
    <w:rsid w:val="00A82D12"/>
    <w:rsid w:val="00A85917"/>
    <w:rsid w:val="00A878B1"/>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3CCF"/>
    <w:rsid w:val="00AD53A3"/>
    <w:rsid w:val="00AD5723"/>
    <w:rsid w:val="00AD62F7"/>
    <w:rsid w:val="00AD6771"/>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1644"/>
    <w:rsid w:val="00B32156"/>
    <w:rsid w:val="00B333EF"/>
    <w:rsid w:val="00B346F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A1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F9"/>
    <w:rsid w:val="00B9438D"/>
    <w:rsid w:val="00B94B85"/>
    <w:rsid w:val="00B94CA3"/>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DCA"/>
    <w:rsid w:val="00BD2EFE"/>
    <w:rsid w:val="00BD3EF8"/>
    <w:rsid w:val="00BD4236"/>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6BF"/>
    <w:rsid w:val="00C1194F"/>
    <w:rsid w:val="00C12ECA"/>
    <w:rsid w:val="00C13747"/>
    <w:rsid w:val="00C138AF"/>
    <w:rsid w:val="00C1494B"/>
    <w:rsid w:val="00C17627"/>
    <w:rsid w:val="00C17DD2"/>
    <w:rsid w:val="00C20A9C"/>
    <w:rsid w:val="00C20B80"/>
    <w:rsid w:val="00C21DC6"/>
    <w:rsid w:val="00C22BA0"/>
    <w:rsid w:val="00C23E5E"/>
    <w:rsid w:val="00C243CF"/>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390B"/>
    <w:rsid w:val="00C442E8"/>
    <w:rsid w:val="00C461E4"/>
    <w:rsid w:val="00C4683F"/>
    <w:rsid w:val="00C47B92"/>
    <w:rsid w:val="00C5046D"/>
    <w:rsid w:val="00C50F80"/>
    <w:rsid w:val="00C5119E"/>
    <w:rsid w:val="00C52516"/>
    <w:rsid w:val="00C52B3F"/>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1B1D"/>
    <w:rsid w:val="00C91F3C"/>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AE3"/>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D6D80"/>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0CD3"/>
    <w:rsid w:val="00D110C8"/>
    <w:rsid w:val="00D11C3E"/>
    <w:rsid w:val="00D12B2A"/>
    <w:rsid w:val="00D134D5"/>
    <w:rsid w:val="00D142CD"/>
    <w:rsid w:val="00D147E6"/>
    <w:rsid w:val="00D20BC0"/>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53B9"/>
    <w:rsid w:val="00D75E4A"/>
    <w:rsid w:val="00D8088C"/>
    <w:rsid w:val="00D81304"/>
    <w:rsid w:val="00D81648"/>
    <w:rsid w:val="00D81846"/>
    <w:rsid w:val="00D82294"/>
    <w:rsid w:val="00D831DC"/>
    <w:rsid w:val="00D83DAC"/>
    <w:rsid w:val="00D83F04"/>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F7"/>
    <w:rsid w:val="00DB090F"/>
    <w:rsid w:val="00DB21A9"/>
    <w:rsid w:val="00DB2894"/>
    <w:rsid w:val="00DB33FB"/>
    <w:rsid w:val="00DB386F"/>
    <w:rsid w:val="00DB3B1A"/>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F6"/>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3057"/>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4F78"/>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0FF9"/>
    <w:rsid w:val="00EE13FE"/>
    <w:rsid w:val="00EE234B"/>
    <w:rsid w:val="00EE28B7"/>
    <w:rsid w:val="00EE29A9"/>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48B"/>
    <w:rsid w:val="00F23A43"/>
    <w:rsid w:val="00F24735"/>
    <w:rsid w:val="00F24BCC"/>
    <w:rsid w:val="00F27611"/>
    <w:rsid w:val="00F27A74"/>
    <w:rsid w:val="00F306CB"/>
    <w:rsid w:val="00F3113A"/>
    <w:rsid w:val="00F32617"/>
    <w:rsid w:val="00F3294C"/>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C63"/>
    <w:rsid w:val="00F66EB1"/>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24FC"/>
    <w:rsid w:val="00FB321A"/>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C85"/>
    <w:rsid w:val="00FE1129"/>
    <w:rsid w:val="00FE1208"/>
    <w:rsid w:val="00FE33B2"/>
    <w:rsid w:val="00FE433C"/>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7</Pages>
  <Words>3227</Words>
  <Characters>18398</Characters>
  <Application>Microsoft Office Word</Application>
  <DocSecurity>0</DocSecurity>
  <Lines>153</Lines>
  <Paragraphs>43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21582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511</cp:revision>
  <cp:lastPrinted>2009-10-14T12:22:00Z</cp:lastPrinted>
  <dcterms:created xsi:type="dcterms:W3CDTF">2022-09-01T10:34:00Z</dcterms:created>
  <dcterms:modified xsi:type="dcterms:W3CDTF">2023-03-07T08:10:00Z</dcterms:modified>
</cp:coreProperties>
</file>